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CC8" w:rsidRDefault="007A5CC8" w:rsidP="007A5CC8">
      <w:pPr>
        <w:pStyle w:val="Tekstpodstawowy"/>
        <w:kinsoku w:val="0"/>
        <w:overflowPunct w:val="0"/>
        <w:spacing w:before="9"/>
        <w:ind w:left="0"/>
        <w:rPr>
          <w:rFonts w:ascii="Times New Roman" w:hAnsi="Times New Roman" w:cs="Times New Roman"/>
          <w:i/>
          <w:iCs/>
          <w:sz w:val="13"/>
          <w:szCs w:val="13"/>
        </w:rPr>
        <w:sectPr w:rsidR="007A5CC8">
          <w:pgSz w:w="11910" w:h="16840"/>
          <w:pgMar w:top="1200" w:right="900" w:bottom="280" w:left="900" w:header="970" w:footer="0" w:gutter="0"/>
          <w:cols w:space="708"/>
          <w:noEndnote/>
        </w:sectPr>
      </w:pPr>
    </w:p>
    <w:p w:rsidR="007A5CC8" w:rsidRDefault="007A5CC8" w:rsidP="007A5CC8">
      <w:pPr>
        <w:pStyle w:val="Tekstpodstawowy"/>
        <w:kinsoku w:val="0"/>
        <w:overflowPunct w:val="0"/>
        <w:ind w:left="0"/>
        <w:rPr>
          <w:rFonts w:ascii="Times New Roman" w:hAnsi="Times New Roman" w:cs="Times New Roman"/>
          <w:i/>
          <w:iCs/>
          <w:sz w:val="20"/>
          <w:szCs w:val="20"/>
        </w:rPr>
      </w:pPr>
    </w:p>
    <w:p w:rsidR="007A5CC8" w:rsidRDefault="007A5CC8" w:rsidP="007A5CC8">
      <w:pPr>
        <w:pStyle w:val="Tekstpodstawowy"/>
        <w:kinsoku w:val="0"/>
        <w:overflowPunct w:val="0"/>
        <w:ind w:left="0"/>
        <w:rPr>
          <w:rFonts w:ascii="Times New Roman" w:hAnsi="Times New Roman" w:cs="Times New Roman"/>
          <w:i/>
          <w:iCs/>
          <w:sz w:val="20"/>
          <w:szCs w:val="20"/>
        </w:rPr>
      </w:pPr>
    </w:p>
    <w:p w:rsidR="007A5CC8" w:rsidRDefault="007A5CC8" w:rsidP="007A5CC8">
      <w:pPr>
        <w:pStyle w:val="Tekstpodstawowy"/>
        <w:kinsoku w:val="0"/>
        <w:overflowPunct w:val="0"/>
        <w:ind w:left="0"/>
        <w:rPr>
          <w:rFonts w:ascii="Times New Roman" w:hAnsi="Times New Roman" w:cs="Times New Roman"/>
          <w:i/>
          <w:iCs/>
          <w:sz w:val="28"/>
          <w:szCs w:val="28"/>
        </w:rPr>
      </w:pPr>
    </w:p>
    <w:p w:rsidR="007A5CC8" w:rsidRDefault="007A5CC8" w:rsidP="007A5CC8">
      <w:pPr>
        <w:pStyle w:val="Nagwek31"/>
        <w:kinsoku w:val="0"/>
        <w:overflowPunct w:val="0"/>
        <w:spacing w:before="116"/>
        <w:ind w:right="118"/>
        <w:outlineLvl w:val="9"/>
        <w:rPr>
          <w:b w:val="0"/>
          <w:bCs w:val="0"/>
          <w:color w:val="000000"/>
        </w:rPr>
        <w:sectPr w:rsidR="007A5CC8">
          <w:type w:val="continuous"/>
          <w:pgSz w:w="11910" w:h="16840"/>
          <w:pgMar w:top="780" w:right="900" w:bottom="280" w:left="900" w:header="708" w:footer="708" w:gutter="0"/>
          <w:cols w:num="2" w:space="708" w:equalWidth="0">
            <w:col w:w="5325" w:space="40"/>
            <w:col w:w="4745"/>
          </w:cols>
          <w:noEndnote/>
        </w:sectPr>
      </w:pPr>
    </w:p>
    <w:p w:rsidR="007A5CC8" w:rsidRDefault="007A5CC8" w:rsidP="007A5CC8">
      <w:pPr>
        <w:pStyle w:val="Tekstpodstawowy"/>
        <w:kinsoku w:val="0"/>
        <w:overflowPunct w:val="0"/>
        <w:spacing w:before="4"/>
        <w:ind w:left="0"/>
        <w:rPr>
          <w:rFonts w:ascii="Times New Roman" w:hAnsi="Times New Roman" w:cs="Times New Roman"/>
          <w:b/>
          <w:bCs/>
          <w:sz w:val="8"/>
          <w:szCs w:val="8"/>
        </w:rPr>
      </w:pPr>
    </w:p>
    <w:tbl>
      <w:tblPr>
        <w:tblW w:w="0" w:type="auto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1192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9"/>
        <w:gridCol w:w="298"/>
        <w:gridCol w:w="298"/>
        <w:gridCol w:w="1191"/>
        <w:gridCol w:w="300"/>
      </w:tblGrid>
      <w:tr w:rsidR="007A5CC8" w:rsidTr="00630154">
        <w:trPr>
          <w:trHeight w:hRule="exact" w:val="407"/>
        </w:trPr>
        <w:tc>
          <w:tcPr>
            <w:tcW w:w="9537" w:type="dxa"/>
            <w:gridSpan w:val="26"/>
            <w:tcBorders>
              <w:top w:val="single" w:sz="20" w:space="0" w:color="231F20"/>
              <w:left w:val="single" w:sz="21" w:space="0" w:color="231F20"/>
              <w:bottom w:val="single" w:sz="7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3"/>
              <w:ind w:left="795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</w:rPr>
              <w:t>Formularz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</w:rPr>
              <w:t>informacji</w:t>
            </w:r>
            <w:r>
              <w:rPr>
                <w:rFonts w:ascii="Calibri" w:hAnsi="Calibri" w:cs="Calibri"/>
                <w:b/>
                <w:bCs/>
                <w:color w:val="231F20"/>
                <w:spacing w:val="16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</w:rPr>
              <w:t>przedstawianych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</w:rPr>
              <w:t>przy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</w:rPr>
              <w:t>ubieganiu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</w:rPr>
              <w:t>się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16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</w:rPr>
              <w:t>minimis</w:t>
            </w:r>
          </w:p>
        </w:tc>
      </w:tr>
      <w:tr w:rsidR="007A5CC8" w:rsidTr="00630154">
        <w:trPr>
          <w:trHeight w:hRule="exact" w:val="803"/>
        </w:trPr>
        <w:tc>
          <w:tcPr>
            <w:tcW w:w="9537" w:type="dxa"/>
            <w:gridSpan w:val="26"/>
            <w:tcBorders>
              <w:top w:val="single" w:sz="7" w:space="0" w:color="231F20"/>
              <w:left w:val="single" w:sz="21" w:space="0" w:color="231F20"/>
              <w:bottom w:val="single" w:sz="7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63" w:lineRule="auto"/>
              <w:ind w:left="153" w:right="155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Stosuje</w:t>
            </w:r>
            <w:r>
              <w:rPr>
                <w:rFonts w:ascii="Calibri" w:hAnsi="Calibri" w:cs="Calibri"/>
                <w:b/>
                <w:bCs/>
                <w:color w:val="231F20"/>
                <w:spacing w:val="-8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się</w:t>
            </w:r>
            <w:r>
              <w:rPr>
                <w:rFonts w:ascii="Calibri" w:hAnsi="Calibri" w:cs="Calibri"/>
                <w:b/>
                <w:bCs/>
                <w:color w:val="231F20"/>
                <w:spacing w:val="-8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-8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pomocy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minimis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udzielanej</w:t>
            </w:r>
            <w:r>
              <w:rPr>
                <w:rFonts w:ascii="Calibri" w:hAnsi="Calibri" w:cs="Calibri"/>
                <w:b/>
                <w:bCs/>
                <w:color w:val="231F20"/>
                <w:spacing w:val="-8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warunkach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określonych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rozporządzeniu</w:t>
            </w:r>
            <w:r>
              <w:rPr>
                <w:rFonts w:ascii="Calibri" w:hAnsi="Calibri" w:cs="Calibri"/>
                <w:b/>
                <w:bCs/>
                <w:color w:val="231F20"/>
                <w:spacing w:val="-8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Komisji</w:t>
            </w:r>
            <w:r>
              <w:rPr>
                <w:rFonts w:ascii="Calibri" w:hAnsi="Calibri" w:cs="Calibri"/>
                <w:b/>
                <w:bCs/>
                <w:color w:val="231F20"/>
                <w:spacing w:val="-8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(UE)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 w:rsidR="00C61FB9"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br/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nr</w:t>
            </w:r>
            <w:r>
              <w:rPr>
                <w:rFonts w:ascii="Calibri" w:hAnsi="Calibri" w:cs="Calibri"/>
                <w:b/>
                <w:bCs/>
                <w:color w:val="231F20"/>
                <w:spacing w:val="51"/>
                <w:w w:val="10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1407/2013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-5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dnia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18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grudnia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2013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r.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5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sprawie</w:t>
            </w:r>
            <w:r>
              <w:rPr>
                <w:rFonts w:ascii="Calibri" w:hAnsi="Calibri" w:cs="Calibri"/>
                <w:b/>
                <w:bCs/>
                <w:color w:val="231F20"/>
                <w:spacing w:val="-5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stosowania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art.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107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108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Traktatu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funkcjonowaniu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Unii</w:t>
            </w:r>
            <w:r>
              <w:rPr>
                <w:rFonts w:ascii="Calibri" w:hAnsi="Calibri" w:cs="Calibri"/>
                <w:b/>
                <w:bCs/>
                <w:color w:val="231F20"/>
                <w:spacing w:val="93"/>
                <w:w w:val="10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Europejskiej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pomocy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5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minimis</w:t>
            </w:r>
            <w:r>
              <w:rPr>
                <w:rFonts w:ascii="Calibri" w:hAnsi="Calibri" w:cs="Calibri"/>
                <w:b/>
                <w:bCs/>
                <w:color w:val="231F20"/>
                <w:spacing w:val="-5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(Dz.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Urz.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UE</w:t>
            </w:r>
            <w:r>
              <w:rPr>
                <w:rFonts w:ascii="Calibri" w:hAnsi="Calibri" w:cs="Calibri"/>
                <w:b/>
                <w:bCs/>
                <w:color w:val="231F20"/>
                <w:spacing w:val="-7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L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352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-5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20"/>
                <w:szCs w:val="20"/>
              </w:rPr>
              <w:t>24.12.2013,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str.</w:t>
            </w:r>
            <w:r>
              <w:rPr>
                <w:rFonts w:ascii="Calibri" w:hAnsi="Calibri" w:cs="Calibri"/>
                <w:b/>
                <w:bCs/>
                <w:color w:val="231F20"/>
                <w:spacing w:val="-6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1)</w:t>
            </w:r>
          </w:p>
        </w:tc>
      </w:tr>
      <w:tr w:rsidR="007A5CC8" w:rsidTr="00630154">
        <w:trPr>
          <w:trHeight w:hRule="exact" w:val="1116"/>
        </w:trPr>
        <w:tc>
          <w:tcPr>
            <w:tcW w:w="4767" w:type="dxa"/>
            <w:gridSpan w:val="13"/>
            <w:tcBorders>
              <w:top w:val="single" w:sz="7" w:space="0" w:color="231F20"/>
              <w:left w:val="single" w:sz="21" w:space="0" w:color="231F20"/>
              <w:bottom w:val="single" w:sz="7" w:space="0" w:color="231F20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64" w:line="251" w:lineRule="auto"/>
              <w:ind w:left="310" w:right="655"/>
            </w:pPr>
            <w:r>
              <w:rPr>
                <w:rFonts w:ascii="Calibri" w:hAnsi="Calibri" w:cs="Calibri"/>
                <w:b/>
                <w:bCs/>
                <w:color w:val="231F20"/>
              </w:rPr>
              <w:t>A.</w:t>
            </w:r>
            <w:r>
              <w:rPr>
                <w:rFonts w:ascii="Calibri" w:hAnsi="Calibri" w:cs="Calibri"/>
                <w:b/>
                <w:bCs/>
                <w:color w:val="231F20"/>
                <w:spacing w:val="23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</w:rPr>
              <w:t>Informacje</w:t>
            </w:r>
            <w:r>
              <w:rPr>
                <w:rFonts w:ascii="Calibri" w:hAnsi="Calibri" w:cs="Calibri"/>
                <w:b/>
                <w:bCs/>
                <w:color w:val="231F20"/>
                <w:spacing w:val="23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</w:rPr>
              <w:t>dotyczące</w:t>
            </w:r>
            <w:r>
              <w:rPr>
                <w:rFonts w:ascii="Calibri" w:hAnsi="Calibri" w:cs="Calibri"/>
                <w:b/>
                <w:bCs/>
                <w:color w:val="231F20"/>
                <w:spacing w:val="23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</w:rPr>
              <w:t>podmiotu,</w:t>
            </w:r>
            <w:r>
              <w:rPr>
                <w:rFonts w:ascii="Calibri" w:hAnsi="Calibri" w:cs="Calibri"/>
                <w:b/>
                <w:bCs/>
                <w:color w:val="231F20"/>
                <w:spacing w:val="45"/>
                <w:w w:val="10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</w:rPr>
              <w:t>któremu</w:t>
            </w:r>
            <w:r>
              <w:rPr>
                <w:rFonts w:ascii="Calibri" w:hAnsi="Calibri" w:cs="Calibri"/>
                <w:b/>
                <w:bCs/>
                <w:color w:val="231F20"/>
                <w:spacing w:val="14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</w:rPr>
              <w:t>ma</w:t>
            </w:r>
            <w:r>
              <w:rPr>
                <w:rFonts w:ascii="Calibri" w:hAnsi="Calibri" w:cs="Calibri"/>
                <w:b/>
                <w:bCs/>
                <w:color w:val="231F20"/>
                <w:spacing w:val="1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</w:rPr>
              <w:t>być</w:t>
            </w:r>
            <w:r>
              <w:rPr>
                <w:rFonts w:ascii="Calibri" w:hAnsi="Calibri" w:cs="Calibri"/>
                <w:b/>
                <w:bCs/>
                <w:color w:val="231F20"/>
                <w:spacing w:val="13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</w:rPr>
              <w:t>udzielona</w:t>
            </w:r>
            <w:r>
              <w:rPr>
                <w:rFonts w:ascii="Calibri" w:hAnsi="Calibri" w:cs="Calibri"/>
                <w:b/>
                <w:bCs/>
                <w:color w:val="231F20"/>
                <w:spacing w:val="1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1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25"/>
                <w:w w:val="10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</w:rPr>
              <w:t>minimis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position w:val="12"/>
                <w:sz w:val="16"/>
                <w:szCs w:val="16"/>
              </w:rPr>
              <w:t>1)</w:t>
            </w:r>
          </w:p>
        </w:tc>
        <w:tc>
          <w:tcPr>
            <w:tcW w:w="4770" w:type="dxa"/>
            <w:gridSpan w:val="13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45" w:line="270" w:lineRule="auto"/>
              <w:ind w:left="321" w:right="328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8"/>
                <w:szCs w:val="18"/>
              </w:rPr>
              <w:t>A1.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8"/>
                <w:szCs w:val="18"/>
              </w:rPr>
              <w:t>Informacje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8"/>
                <w:szCs w:val="18"/>
              </w:rPr>
              <w:t>dotyczące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8"/>
                <w:szCs w:val="18"/>
              </w:rPr>
              <w:t>wspólnika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8"/>
                <w:szCs w:val="18"/>
              </w:rPr>
              <w:t>spółki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8"/>
                <w:szCs w:val="18"/>
              </w:rPr>
              <w:t>cywilnej</w:t>
            </w:r>
            <w:r>
              <w:rPr>
                <w:rFonts w:ascii="Calibri" w:hAnsi="Calibri" w:cs="Calibri"/>
                <w:b/>
                <w:bCs/>
                <w:color w:val="231F20"/>
                <w:spacing w:val="57"/>
                <w:w w:val="106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8"/>
                <w:szCs w:val="18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6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8"/>
                <w:szCs w:val="18"/>
              </w:rPr>
              <w:t>osobowej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8"/>
                <w:szCs w:val="18"/>
              </w:rPr>
              <w:t>wnioskującego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8"/>
                <w:szCs w:val="18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5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8"/>
                <w:szCs w:val="18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8"/>
                <w:szCs w:val="18"/>
              </w:rPr>
              <w:t>minimis</w:t>
            </w:r>
            <w:r>
              <w:rPr>
                <w:rFonts w:ascii="Calibri" w:hAnsi="Calibri" w:cs="Calibri"/>
                <w:b/>
                <w:bCs/>
                <w:color w:val="231F20"/>
                <w:spacing w:val="33"/>
                <w:w w:val="106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5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8"/>
                <w:szCs w:val="18"/>
              </w:rPr>
              <w:t>związku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8"/>
                <w:szCs w:val="18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8"/>
                <w:szCs w:val="18"/>
              </w:rPr>
              <w:t>działalnością</w:t>
            </w:r>
            <w:r>
              <w:rPr>
                <w:rFonts w:ascii="Calibri" w:hAnsi="Calibri" w:cs="Calibri"/>
                <w:b/>
                <w:bCs/>
                <w:color w:val="231F20"/>
                <w:spacing w:val="6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8"/>
                <w:szCs w:val="18"/>
              </w:rPr>
              <w:t>prowadzoną</w:t>
            </w:r>
            <w:r>
              <w:rPr>
                <w:rFonts w:ascii="Calibri" w:hAnsi="Calibri" w:cs="Calibri"/>
                <w:b/>
                <w:bCs/>
                <w:color w:val="231F20"/>
                <w:spacing w:val="6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6"/>
                <w:w w:val="10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8"/>
                <w:szCs w:val="18"/>
              </w:rPr>
              <w:t>tej</w:t>
            </w:r>
            <w:r>
              <w:rPr>
                <w:rFonts w:ascii="Calibri" w:hAnsi="Calibri" w:cs="Calibri"/>
                <w:b/>
                <w:bCs/>
                <w:color w:val="231F20"/>
                <w:spacing w:val="29"/>
                <w:w w:val="106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8"/>
                <w:szCs w:val="18"/>
              </w:rPr>
              <w:t>spółce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position w:val="9"/>
                <w:sz w:val="12"/>
                <w:szCs w:val="12"/>
              </w:rPr>
              <w:t>2)</w:t>
            </w:r>
          </w:p>
        </w:tc>
      </w:tr>
      <w:tr w:rsidR="007A5CC8" w:rsidTr="00630154">
        <w:trPr>
          <w:trHeight w:hRule="exact" w:val="270"/>
        </w:trPr>
        <w:tc>
          <w:tcPr>
            <w:tcW w:w="4767" w:type="dxa"/>
            <w:gridSpan w:val="13"/>
            <w:tcBorders>
              <w:top w:val="single" w:sz="7" w:space="0" w:color="231F20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42"/>
              <w:ind w:left="301"/>
            </w:pP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1)</w:t>
            </w:r>
            <w:r>
              <w:rPr>
                <w:rFonts w:ascii="Calibri" w:hAnsi="Calibri" w:cs="Calibri"/>
                <w:b/>
                <w:bCs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Identyfikator</w:t>
            </w:r>
            <w:r>
              <w:rPr>
                <w:rFonts w:ascii="Calibri" w:hAnsi="Calibri" w:cs="Calibri"/>
                <w:b/>
                <w:bCs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podatkowy</w:t>
            </w:r>
            <w:r>
              <w:rPr>
                <w:rFonts w:ascii="Calibri" w:hAnsi="Calibri" w:cs="Calibri"/>
                <w:b/>
                <w:bCs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NIP</w:t>
            </w:r>
            <w:r>
              <w:rPr>
                <w:rFonts w:ascii="Calibri" w:hAnsi="Calibri" w:cs="Calibri"/>
                <w:b/>
                <w:bCs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17"/>
                <w:szCs w:val="17"/>
              </w:rPr>
              <w:t>podmiotu</w:t>
            </w:r>
          </w:p>
        </w:tc>
        <w:tc>
          <w:tcPr>
            <w:tcW w:w="4770" w:type="dxa"/>
            <w:gridSpan w:val="13"/>
            <w:tcBorders>
              <w:top w:val="single" w:sz="7" w:space="0" w:color="231F20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9"/>
              <w:ind w:left="319"/>
            </w:pP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1a)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Identyfikator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podatkowy</w:t>
            </w:r>
            <w:r>
              <w:rPr>
                <w:rFonts w:ascii="Calibri" w:hAnsi="Calibri" w:cs="Calibri"/>
                <w:b/>
                <w:bCs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NIP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wspólnika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position w:val="8"/>
                <w:sz w:val="11"/>
                <w:szCs w:val="11"/>
              </w:rPr>
              <w:t>3)</w:t>
            </w:r>
          </w:p>
        </w:tc>
      </w:tr>
      <w:tr w:rsidR="007A5CC8" w:rsidTr="00630154">
        <w:trPr>
          <w:trHeight w:hRule="exact" w:val="266"/>
        </w:trPr>
        <w:tc>
          <w:tcPr>
            <w:tcW w:w="297" w:type="dxa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1490" w:type="dxa"/>
            <w:gridSpan w:val="2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298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9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1491" w:type="dxa"/>
            <w:gridSpan w:val="2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270"/>
        </w:trPr>
        <w:tc>
          <w:tcPr>
            <w:tcW w:w="4767" w:type="dxa"/>
            <w:gridSpan w:val="13"/>
            <w:tcBorders>
              <w:top w:val="nil"/>
              <w:left w:val="single" w:sz="21" w:space="0" w:color="231F20"/>
              <w:bottom w:val="single" w:sz="7" w:space="0" w:color="231F20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52"/>
              <w:ind w:left="301"/>
            </w:pP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2)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Imię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nazwisko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albo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nazwa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17"/>
                <w:szCs w:val="17"/>
              </w:rPr>
              <w:t>podmiotu</w:t>
            </w:r>
          </w:p>
        </w:tc>
        <w:tc>
          <w:tcPr>
            <w:tcW w:w="4770" w:type="dxa"/>
            <w:gridSpan w:val="13"/>
            <w:tcBorders>
              <w:top w:val="nil"/>
              <w:left w:val="single" w:sz="8" w:space="0" w:color="231F20"/>
              <w:bottom w:val="single" w:sz="7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52"/>
              <w:ind w:left="319"/>
            </w:pP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2a)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Imię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nazwisko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albo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nazwa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wspólnika</w:t>
            </w:r>
          </w:p>
        </w:tc>
      </w:tr>
      <w:tr w:rsidR="007A5CC8" w:rsidTr="00630154">
        <w:trPr>
          <w:trHeight w:hRule="exact" w:val="266"/>
        </w:trPr>
        <w:tc>
          <w:tcPr>
            <w:tcW w:w="297" w:type="dxa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4172" w:type="dxa"/>
            <w:gridSpan w:val="11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298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4172" w:type="dxa"/>
            <w:gridSpan w:val="11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0" w:type="dxa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501"/>
        </w:trPr>
        <w:tc>
          <w:tcPr>
            <w:tcW w:w="4767" w:type="dxa"/>
            <w:gridSpan w:val="13"/>
            <w:tcBorders>
              <w:top w:val="single" w:sz="7" w:space="0" w:color="231F20"/>
              <w:left w:val="single" w:sz="21" w:space="0" w:color="231F20"/>
              <w:bottom w:val="single" w:sz="7" w:space="0" w:color="231F20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48" w:line="259" w:lineRule="auto"/>
              <w:ind w:left="301" w:right="834"/>
            </w:pP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3)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Adres</w:t>
            </w:r>
            <w:r>
              <w:rPr>
                <w:rFonts w:ascii="Calibri" w:hAnsi="Calibri" w:cs="Calibri"/>
                <w:b/>
                <w:bCs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miejsca</w:t>
            </w:r>
            <w:r>
              <w:rPr>
                <w:rFonts w:ascii="Calibri" w:hAnsi="Calibri" w:cs="Calibri"/>
                <w:b/>
                <w:bCs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zamieszkania</w:t>
            </w:r>
            <w:r>
              <w:rPr>
                <w:rFonts w:ascii="Calibri" w:hAnsi="Calibri" w:cs="Calibri"/>
                <w:b/>
                <w:bCs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albo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adres</w:t>
            </w:r>
            <w:r>
              <w:rPr>
                <w:rFonts w:ascii="Calibri" w:hAnsi="Calibri" w:cs="Calibri"/>
                <w:b/>
                <w:bCs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siedziby</w:t>
            </w:r>
            <w:r>
              <w:rPr>
                <w:rFonts w:ascii="Calibri" w:hAnsi="Calibri" w:cs="Calibri"/>
                <w:b/>
                <w:bCs/>
                <w:color w:val="231F20"/>
                <w:spacing w:val="51"/>
                <w:w w:val="10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17"/>
                <w:szCs w:val="17"/>
              </w:rPr>
              <w:t>podmiotu</w:t>
            </w:r>
          </w:p>
        </w:tc>
        <w:tc>
          <w:tcPr>
            <w:tcW w:w="4770" w:type="dxa"/>
            <w:gridSpan w:val="13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9"/>
              <w:rPr>
                <w:b/>
                <w:bCs/>
                <w:sz w:val="23"/>
                <w:szCs w:val="23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ind w:left="319" w:right="-36"/>
            </w:pP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3a)</w:t>
            </w:r>
            <w:r>
              <w:rPr>
                <w:rFonts w:ascii="Calibri" w:hAnsi="Calibri" w:cs="Calibri"/>
                <w:b/>
                <w:bCs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Adres</w:t>
            </w:r>
            <w:r>
              <w:rPr>
                <w:rFonts w:ascii="Calibri" w:hAnsi="Calibri" w:cs="Calibri"/>
                <w:b/>
                <w:bCs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miejsca</w:t>
            </w:r>
            <w:r>
              <w:rPr>
                <w:rFonts w:ascii="Calibri" w:hAnsi="Calibri" w:cs="Calibri"/>
                <w:b/>
                <w:bCs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zamieszkania</w:t>
            </w:r>
            <w:r>
              <w:rPr>
                <w:rFonts w:ascii="Calibri" w:hAnsi="Calibri" w:cs="Calibri"/>
                <w:b/>
                <w:bCs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albo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adres</w:t>
            </w:r>
            <w:r>
              <w:rPr>
                <w:rFonts w:ascii="Calibri" w:hAnsi="Calibri" w:cs="Calibri"/>
                <w:b/>
                <w:bCs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siedziby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wspólnika</w:t>
            </w:r>
          </w:p>
        </w:tc>
      </w:tr>
      <w:tr w:rsidR="007A5CC8" w:rsidTr="00630154">
        <w:trPr>
          <w:trHeight w:hRule="exact" w:val="533"/>
        </w:trPr>
        <w:tc>
          <w:tcPr>
            <w:tcW w:w="297" w:type="dxa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4172" w:type="dxa"/>
            <w:gridSpan w:val="11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298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4172" w:type="dxa"/>
            <w:gridSpan w:val="11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0" w:type="dxa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175"/>
        </w:trPr>
        <w:tc>
          <w:tcPr>
            <w:tcW w:w="4767" w:type="dxa"/>
            <w:gridSpan w:val="13"/>
            <w:tcBorders>
              <w:top w:val="single" w:sz="7" w:space="0" w:color="231F20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4770" w:type="dxa"/>
            <w:gridSpan w:val="13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465"/>
        </w:trPr>
        <w:tc>
          <w:tcPr>
            <w:tcW w:w="9537" w:type="dxa"/>
            <w:gridSpan w:val="26"/>
            <w:tcBorders>
              <w:top w:val="nil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65" w:lineRule="auto"/>
              <w:ind w:left="301" w:right="5385"/>
            </w:pP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4)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Identyfikator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gminy,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której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podmiot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ma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miejsce</w:t>
            </w:r>
            <w:r>
              <w:rPr>
                <w:rFonts w:ascii="Calibri" w:hAnsi="Calibri" w:cs="Calibri"/>
                <w:b/>
                <w:bCs/>
                <w:color w:val="231F20"/>
                <w:spacing w:val="27"/>
                <w:w w:val="10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zamieszkania</w:t>
            </w:r>
            <w:r>
              <w:rPr>
                <w:rFonts w:ascii="Calibri" w:hAnsi="Calibri" w:cs="Calibri"/>
                <w:b/>
                <w:bCs/>
                <w:color w:val="231F20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albo</w:t>
            </w:r>
            <w:r>
              <w:rPr>
                <w:rFonts w:ascii="Calibri" w:hAnsi="Calibri" w:cs="Calibri"/>
                <w:b/>
                <w:bCs/>
                <w:color w:val="231F20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siedzibę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position w:val="8"/>
                <w:sz w:val="11"/>
                <w:szCs w:val="11"/>
              </w:rPr>
              <w:t>4)</w:t>
            </w:r>
          </w:p>
        </w:tc>
      </w:tr>
      <w:tr w:rsidR="007A5CC8" w:rsidTr="00630154">
        <w:trPr>
          <w:trHeight w:hRule="exact" w:val="268"/>
        </w:trPr>
        <w:tc>
          <w:tcPr>
            <w:tcW w:w="297" w:type="dxa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7154" w:type="dxa"/>
            <w:gridSpan w:val="18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372"/>
        </w:trPr>
        <w:tc>
          <w:tcPr>
            <w:tcW w:w="9537" w:type="dxa"/>
            <w:gridSpan w:val="26"/>
            <w:tcBorders>
              <w:top w:val="nil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63"/>
              <w:ind w:left="301"/>
            </w:pP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5)</w:t>
            </w:r>
            <w:r>
              <w:rPr>
                <w:rFonts w:ascii="Calibri" w:hAnsi="Calibri" w:cs="Calibri"/>
                <w:b/>
                <w:bCs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Forma</w:t>
            </w:r>
            <w:r>
              <w:rPr>
                <w:rFonts w:ascii="Calibri" w:hAnsi="Calibri" w:cs="Calibri"/>
                <w:b/>
                <w:bCs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prawna</w:t>
            </w:r>
            <w:r>
              <w:rPr>
                <w:rFonts w:ascii="Calibri" w:hAnsi="Calibri" w:cs="Calibri"/>
                <w:b/>
                <w:bCs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podmiotu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position w:val="8"/>
                <w:sz w:val="11"/>
                <w:szCs w:val="11"/>
              </w:rPr>
              <w:t>5)</w:t>
            </w:r>
          </w:p>
        </w:tc>
      </w:tr>
      <w:tr w:rsidR="007A5CC8" w:rsidTr="00630154">
        <w:trPr>
          <w:trHeight w:hRule="exact" w:val="314"/>
        </w:trPr>
        <w:tc>
          <w:tcPr>
            <w:tcW w:w="297" w:type="dxa"/>
            <w:tcBorders>
              <w:top w:val="nil"/>
              <w:left w:val="single" w:sz="21" w:space="0" w:color="231F20"/>
              <w:bottom w:val="single" w:sz="38" w:space="0" w:color="C7C9CB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44" w:space="0" w:color="C7C9CB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8942" w:type="dxa"/>
            <w:gridSpan w:val="24"/>
            <w:tcBorders>
              <w:top w:val="nil"/>
              <w:left w:val="single" w:sz="8" w:space="0" w:color="231F20"/>
              <w:bottom w:val="single" w:sz="38" w:space="0" w:color="C7C9CB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7"/>
              <w:ind w:left="31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przedsiębiorstwo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państwowe</w:t>
            </w:r>
          </w:p>
        </w:tc>
      </w:tr>
      <w:tr w:rsidR="007A5CC8" w:rsidTr="00630154">
        <w:trPr>
          <w:trHeight w:hRule="exact" w:val="371"/>
        </w:trPr>
        <w:tc>
          <w:tcPr>
            <w:tcW w:w="297" w:type="dxa"/>
            <w:tcBorders>
              <w:top w:val="single" w:sz="38" w:space="0" w:color="C7C9CB"/>
              <w:left w:val="single" w:sz="21" w:space="0" w:color="231F20"/>
              <w:bottom w:val="single" w:sz="46" w:space="0" w:color="C7C9CB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298" w:type="dxa"/>
            <w:tcBorders>
              <w:top w:val="single" w:sz="44" w:space="0" w:color="C7C9CB"/>
              <w:left w:val="single" w:sz="8" w:space="0" w:color="231F20"/>
              <w:bottom w:val="single" w:sz="53" w:space="0" w:color="C7C9CB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8942" w:type="dxa"/>
            <w:gridSpan w:val="24"/>
            <w:tcBorders>
              <w:top w:val="single" w:sz="38" w:space="0" w:color="C7C9CB"/>
              <w:left w:val="single" w:sz="8" w:space="0" w:color="231F20"/>
              <w:bottom w:val="single" w:sz="46" w:space="0" w:color="C7C9CB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6"/>
              <w:ind w:left="31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jednoosobowa</w:t>
            </w:r>
            <w:r>
              <w:rPr>
                <w:rFonts w:ascii="Calibri" w:hAnsi="Calibri" w:cs="Calibri"/>
                <w:b/>
                <w:bCs/>
                <w:color w:val="231F20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spółka</w:t>
            </w:r>
            <w:r>
              <w:rPr>
                <w:rFonts w:ascii="Calibri" w:hAnsi="Calibri" w:cs="Calibri"/>
                <w:b/>
                <w:bCs/>
                <w:color w:val="231F20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Skarbu</w:t>
            </w:r>
            <w:r>
              <w:rPr>
                <w:rFonts w:ascii="Calibri" w:hAnsi="Calibri" w:cs="Calibri"/>
                <w:b/>
                <w:bCs/>
                <w:color w:val="231F20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Państwa</w:t>
            </w:r>
          </w:p>
        </w:tc>
      </w:tr>
      <w:tr w:rsidR="007A5CC8" w:rsidTr="00630154">
        <w:trPr>
          <w:trHeight w:hRule="exact" w:val="325"/>
        </w:trPr>
        <w:tc>
          <w:tcPr>
            <w:tcW w:w="297" w:type="dxa"/>
            <w:tcBorders>
              <w:top w:val="single" w:sz="46" w:space="0" w:color="C7C9CB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298" w:type="dxa"/>
            <w:tcBorders>
              <w:top w:val="single" w:sz="53" w:space="0" w:color="C7C9CB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8942" w:type="dxa"/>
            <w:gridSpan w:val="24"/>
            <w:tcBorders>
              <w:top w:val="single" w:sz="46" w:space="0" w:color="C7C9CB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6"/>
              <w:ind w:left="31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jednoosobowa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spółka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jednostki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samorządu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terytorialnego,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rozumieniu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ustawy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dnia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20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grudnia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1996r.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o</w:t>
            </w:r>
          </w:p>
        </w:tc>
      </w:tr>
      <w:tr w:rsidR="007A5CC8" w:rsidTr="00630154">
        <w:trPr>
          <w:trHeight w:hRule="exact" w:val="268"/>
        </w:trPr>
        <w:tc>
          <w:tcPr>
            <w:tcW w:w="9537" w:type="dxa"/>
            <w:gridSpan w:val="26"/>
            <w:tcBorders>
              <w:top w:val="nil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172" w:lineRule="exact"/>
              <w:ind w:left="89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gospodarce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komunalnej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(Dz.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U.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2011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r.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Nr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45,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poz.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236)</w:t>
            </w:r>
          </w:p>
        </w:tc>
      </w:tr>
      <w:tr w:rsidR="007A5CC8" w:rsidTr="00630154">
        <w:trPr>
          <w:trHeight w:hRule="exact" w:val="268"/>
        </w:trPr>
        <w:tc>
          <w:tcPr>
            <w:tcW w:w="297" w:type="dxa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8942" w:type="dxa"/>
            <w:gridSpan w:val="24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7"/>
              <w:ind w:left="31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spółka</w:t>
            </w:r>
            <w:r>
              <w:rPr>
                <w:rFonts w:ascii="Calibri" w:hAnsi="Calibri" w:cs="Calibri"/>
                <w:b/>
                <w:bCs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akcyjna</w:t>
            </w:r>
            <w:r>
              <w:rPr>
                <w:rFonts w:ascii="Calibri" w:hAnsi="Calibri" w:cs="Calibri"/>
                <w:b/>
                <w:bCs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albo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spółka</w:t>
            </w:r>
            <w:r>
              <w:rPr>
                <w:rFonts w:ascii="Calibri" w:hAnsi="Calibri" w:cs="Calibri"/>
                <w:b/>
                <w:bCs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ograniczoną</w:t>
            </w:r>
            <w:r>
              <w:rPr>
                <w:rFonts w:ascii="Calibri" w:hAnsi="Calibri" w:cs="Calibri"/>
                <w:b/>
                <w:bCs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odpowiedzialnością,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stosunku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których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Skarb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Państwa,</w:t>
            </w:r>
            <w:r>
              <w:rPr>
                <w:rFonts w:ascii="Calibri" w:hAnsi="Calibri" w:cs="Calibri"/>
                <w:b/>
                <w:bCs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jednostka</w:t>
            </w:r>
          </w:p>
        </w:tc>
      </w:tr>
      <w:tr w:rsidR="007A5CC8" w:rsidTr="00630154">
        <w:trPr>
          <w:trHeight w:hRule="exact" w:val="639"/>
        </w:trPr>
        <w:tc>
          <w:tcPr>
            <w:tcW w:w="9537" w:type="dxa"/>
            <w:gridSpan w:val="26"/>
            <w:tcBorders>
              <w:top w:val="nil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172" w:lineRule="exact"/>
              <w:ind w:left="897"/>
              <w:rPr>
                <w:rFonts w:ascii="Calibri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samorządu</w:t>
            </w:r>
            <w:r>
              <w:rPr>
                <w:rFonts w:ascii="Calibri" w:hAnsi="Calibri" w:cs="Calibri"/>
                <w:b/>
                <w:bCs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terytorialnego,</w:t>
            </w:r>
            <w:r>
              <w:rPr>
                <w:rFonts w:ascii="Calibri" w:hAnsi="Calibri" w:cs="Calibri"/>
                <w:b/>
                <w:bCs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przedsiębiorstwo</w:t>
            </w:r>
            <w:r>
              <w:rPr>
                <w:rFonts w:ascii="Calibri" w:hAnsi="Calibri" w:cs="Calibri"/>
                <w:b/>
                <w:bCs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państwowe</w:t>
            </w:r>
            <w:r>
              <w:rPr>
                <w:rFonts w:ascii="Calibri" w:hAnsi="Calibri" w:cs="Calibri"/>
                <w:b/>
                <w:bCs/>
                <w:color w:val="231F20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jednoosobowa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spółka</w:t>
            </w:r>
            <w:r>
              <w:rPr>
                <w:rFonts w:ascii="Calibri" w:hAnsi="Calibri" w:cs="Calibri"/>
                <w:b/>
                <w:bCs/>
                <w:color w:val="231F20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Skarbu</w:t>
            </w:r>
            <w:r>
              <w:rPr>
                <w:rFonts w:ascii="Calibri" w:hAnsi="Calibri" w:cs="Calibri"/>
                <w:b/>
                <w:bCs/>
                <w:color w:val="231F20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Państwa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są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17" w:line="259" w:lineRule="auto"/>
              <w:ind w:left="897" w:right="416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podmiotami,</w:t>
            </w:r>
            <w:r>
              <w:rPr>
                <w:rFonts w:ascii="Calibri" w:hAnsi="Calibri" w:cs="Calibri"/>
                <w:b/>
                <w:bCs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które</w:t>
            </w:r>
            <w:r>
              <w:rPr>
                <w:rFonts w:ascii="Calibri" w:hAnsi="Calibri" w:cs="Calibri"/>
                <w:b/>
                <w:bCs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posiadają</w:t>
            </w:r>
            <w:r>
              <w:rPr>
                <w:rFonts w:ascii="Calibri" w:hAnsi="Calibri" w:cs="Calibri"/>
                <w:b/>
                <w:bCs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uprawnienia</w:t>
            </w:r>
            <w:r>
              <w:rPr>
                <w:rFonts w:ascii="Calibri" w:hAnsi="Calibri" w:cs="Calibri"/>
                <w:b/>
                <w:bCs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takie,</w:t>
            </w:r>
            <w:r>
              <w:rPr>
                <w:rFonts w:ascii="Calibri" w:hAnsi="Calibri" w:cs="Calibri"/>
                <w:b/>
                <w:bCs/>
                <w:color w:val="231F20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jak</w:t>
            </w:r>
            <w:r>
              <w:rPr>
                <w:rFonts w:ascii="Calibri" w:hAnsi="Calibri" w:cs="Calibri"/>
                <w:b/>
                <w:bCs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przedsiębiorcy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dominujący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rozumieniu</w:t>
            </w:r>
            <w:r>
              <w:rPr>
                <w:rFonts w:ascii="Calibri" w:hAnsi="Calibri" w:cs="Calibri"/>
                <w:b/>
                <w:bCs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przepisów</w:t>
            </w:r>
            <w:r>
              <w:rPr>
                <w:rFonts w:ascii="Calibri" w:hAnsi="Calibri" w:cs="Calibri"/>
                <w:b/>
                <w:bCs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ustawy</w:t>
            </w:r>
            <w:r>
              <w:rPr>
                <w:rFonts w:ascii="Calibri" w:hAnsi="Calibri" w:cs="Calibri"/>
                <w:b/>
                <w:bCs/>
                <w:color w:val="231F20"/>
                <w:spacing w:val="12"/>
                <w:sz w:val="17"/>
                <w:szCs w:val="17"/>
              </w:rPr>
              <w:t xml:space="preserve"> </w:t>
            </w:r>
            <w:r w:rsidR="00C61FB9">
              <w:rPr>
                <w:rFonts w:ascii="Calibri" w:hAnsi="Calibri" w:cs="Calibri"/>
                <w:b/>
                <w:bCs/>
                <w:color w:val="231F20"/>
                <w:spacing w:val="12"/>
                <w:sz w:val="17"/>
                <w:szCs w:val="17"/>
              </w:rPr>
              <w:br/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67"/>
                <w:w w:val="10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dnia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16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lutego</w:t>
            </w:r>
            <w:r>
              <w:rPr>
                <w:rFonts w:ascii="Calibri" w:hAnsi="Calibri" w:cs="Calibri"/>
                <w:b/>
                <w:bCs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2007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r.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ochronie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konkurencji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konsumentów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(Dz.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U.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Nr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50,</w:t>
            </w:r>
            <w:r>
              <w:rPr>
                <w:rFonts w:ascii="Calibri" w:hAnsi="Calibri" w:cs="Calibri"/>
                <w:b/>
                <w:bCs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poz.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331,</w:t>
            </w:r>
            <w:r>
              <w:rPr>
                <w:rFonts w:ascii="Calibri" w:hAnsi="Calibri" w:cs="Calibri"/>
                <w:b/>
                <w:bCs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17"/>
                <w:szCs w:val="17"/>
              </w:rPr>
              <w:t>późn</w:t>
            </w:r>
            <w:proofErr w:type="spellEnd"/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17"/>
                <w:szCs w:val="17"/>
              </w:rPr>
              <w:t>.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zm.)</w:t>
            </w:r>
          </w:p>
        </w:tc>
      </w:tr>
      <w:tr w:rsidR="007A5CC8" w:rsidTr="00630154">
        <w:trPr>
          <w:trHeight w:hRule="exact" w:val="268"/>
        </w:trPr>
        <w:tc>
          <w:tcPr>
            <w:tcW w:w="297" w:type="dxa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8942" w:type="dxa"/>
            <w:gridSpan w:val="24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7"/>
              <w:ind w:left="31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jednostka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sektora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finansów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publicznych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rozumieniu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przepisów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ustawy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dnia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27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sierpnia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2009r.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finansach</w:t>
            </w:r>
          </w:p>
        </w:tc>
      </w:tr>
      <w:tr w:rsidR="007A5CC8" w:rsidTr="00630154">
        <w:trPr>
          <w:trHeight w:hRule="exact" w:val="268"/>
        </w:trPr>
        <w:tc>
          <w:tcPr>
            <w:tcW w:w="9537" w:type="dxa"/>
            <w:gridSpan w:val="26"/>
            <w:tcBorders>
              <w:top w:val="nil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172" w:lineRule="exact"/>
              <w:ind w:left="89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publicznych</w:t>
            </w:r>
            <w:r>
              <w:rPr>
                <w:rFonts w:ascii="Calibri" w:hAnsi="Calibri" w:cs="Calibri"/>
                <w:b/>
                <w:bCs/>
                <w:color w:val="231F20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(Dz.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U.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2013r.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poz.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885,</w:t>
            </w:r>
            <w:r>
              <w:rPr>
                <w:rFonts w:ascii="Calibri" w:hAnsi="Calibri" w:cs="Calibri"/>
                <w:b/>
                <w:bCs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17"/>
                <w:szCs w:val="17"/>
              </w:rPr>
              <w:t>późn</w:t>
            </w:r>
            <w:proofErr w:type="spellEnd"/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17"/>
                <w:szCs w:val="17"/>
              </w:rPr>
              <w:t>.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zm.)</w:t>
            </w:r>
          </w:p>
        </w:tc>
      </w:tr>
      <w:tr w:rsidR="007A5CC8" w:rsidTr="00630154">
        <w:trPr>
          <w:trHeight w:hRule="exact" w:val="311"/>
        </w:trPr>
        <w:tc>
          <w:tcPr>
            <w:tcW w:w="297" w:type="dxa"/>
            <w:tcBorders>
              <w:top w:val="nil"/>
              <w:left w:val="single" w:sz="21" w:space="0" w:color="231F20"/>
              <w:bottom w:val="single" w:sz="33" w:space="0" w:color="C7C9CB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37" w:space="0" w:color="C7C9CB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8942" w:type="dxa"/>
            <w:gridSpan w:val="24"/>
            <w:tcBorders>
              <w:top w:val="nil"/>
              <w:left w:val="single" w:sz="8" w:space="0" w:color="231F20"/>
              <w:bottom w:val="single" w:sz="36" w:space="0" w:color="C7C9CB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59" w:line="206" w:lineRule="exact"/>
              <w:ind w:left="31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inna</w:t>
            </w:r>
            <w:r>
              <w:rPr>
                <w:rFonts w:ascii="Calibri" w:hAnsi="Calibri" w:cs="Calibri"/>
                <w:b/>
                <w:bCs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(podać</w:t>
            </w:r>
            <w:r>
              <w:rPr>
                <w:rFonts w:ascii="Calibri" w:hAnsi="Calibri" w:cs="Calibri"/>
                <w:b/>
                <w:bCs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jaka)</w:t>
            </w:r>
          </w:p>
        </w:tc>
      </w:tr>
      <w:tr w:rsidR="007A5CC8" w:rsidTr="00630154">
        <w:trPr>
          <w:trHeight w:hRule="exact" w:val="303"/>
        </w:trPr>
        <w:tc>
          <w:tcPr>
            <w:tcW w:w="893" w:type="dxa"/>
            <w:gridSpan w:val="3"/>
            <w:tcBorders>
              <w:top w:val="single" w:sz="33" w:space="0" w:color="C7C9CB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8344" w:type="dxa"/>
            <w:gridSpan w:val="22"/>
            <w:tcBorders>
              <w:top w:val="single" w:sz="36" w:space="0" w:color="C7C9CB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0" w:type="dxa"/>
            <w:tcBorders>
              <w:top w:val="single" w:sz="33" w:space="0" w:color="C7C9CB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140"/>
        </w:trPr>
        <w:tc>
          <w:tcPr>
            <w:tcW w:w="9537" w:type="dxa"/>
            <w:gridSpan w:val="26"/>
            <w:tcBorders>
              <w:top w:val="single" w:sz="7" w:space="0" w:color="231F20"/>
              <w:left w:val="single" w:sz="21" w:space="0" w:color="231F20"/>
              <w:bottom w:val="single" w:sz="7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815"/>
        </w:trPr>
        <w:tc>
          <w:tcPr>
            <w:tcW w:w="9537" w:type="dxa"/>
            <w:gridSpan w:val="26"/>
            <w:tcBorders>
              <w:top w:val="single" w:sz="7" w:space="0" w:color="231F20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46" w:line="262" w:lineRule="auto"/>
              <w:ind w:left="301" w:right="490"/>
            </w:pP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6)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Wielkość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17"/>
                <w:szCs w:val="17"/>
              </w:rPr>
              <w:t>podmiotu,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zgodnie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załącznikiem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rozporządzenia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Komisji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(UE)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nr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651/2014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dnia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17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czerwca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2014r.</w:t>
            </w:r>
            <w:r>
              <w:rPr>
                <w:rFonts w:ascii="Calibri" w:hAnsi="Calibri" w:cs="Calibri"/>
                <w:b/>
                <w:bCs/>
                <w:color w:val="231F20"/>
                <w:spacing w:val="57"/>
                <w:w w:val="10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uznającego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niektóre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rodzaje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pomocy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za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zgodne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rynkiem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wewnętrznym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zastosowaniu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art.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107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108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Traktatu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(Dz.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Urz.</w:t>
            </w:r>
            <w:r>
              <w:rPr>
                <w:rFonts w:ascii="Calibri" w:hAnsi="Calibri" w:cs="Calibri"/>
                <w:b/>
                <w:bCs/>
                <w:color w:val="231F20"/>
                <w:spacing w:val="75"/>
                <w:w w:val="10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UE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L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187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26.06.2014,</w:t>
            </w:r>
            <w:r>
              <w:rPr>
                <w:rFonts w:ascii="Calibri" w:hAnsi="Calibri" w:cs="Calibri"/>
                <w:b/>
                <w:bCs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str.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1)</w:t>
            </w:r>
            <w:r>
              <w:rPr>
                <w:rFonts w:ascii="Calibri" w:hAnsi="Calibri" w:cs="Calibri"/>
                <w:b/>
                <w:bCs/>
                <w:color w:val="231F20"/>
                <w:position w:val="8"/>
                <w:sz w:val="11"/>
                <w:szCs w:val="11"/>
              </w:rPr>
              <w:t>5)</w:t>
            </w:r>
          </w:p>
        </w:tc>
      </w:tr>
      <w:tr w:rsidR="007A5CC8" w:rsidTr="00630154">
        <w:trPr>
          <w:trHeight w:hRule="exact" w:val="308"/>
        </w:trPr>
        <w:tc>
          <w:tcPr>
            <w:tcW w:w="297" w:type="dxa"/>
            <w:tcBorders>
              <w:top w:val="nil"/>
              <w:left w:val="single" w:sz="21" w:space="0" w:color="231F20"/>
              <w:bottom w:val="single" w:sz="33" w:space="0" w:color="C7C9CB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39" w:space="0" w:color="C7C9CB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8942" w:type="dxa"/>
            <w:gridSpan w:val="24"/>
            <w:tcBorders>
              <w:top w:val="nil"/>
              <w:left w:val="single" w:sz="8" w:space="0" w:color="231F20"/>
              <w:bottom w:val="single" w:sz="33" w:space="0" w:color="C7C9CB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7"/>
              <w:ind w:left="31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mikroprzedsiębiorca</w:t>
            </w:r>
          </w:p>
        </w:tc>
      </w:tr>
      <w:tr w:rsidR="007A5CC8" w:rsidTr="00630154">
        <w:trPr>
          <w:trHeight w:hRule="exact" w:val="354"/>
        </w:trPr>
        <w:tc>
          <w:tcPr>
            <w:tcW w:w="297" w:type="dxa"/>
            <w:tcBorders>
              <w:top w:val="single" w:sz="33" w:space="0" w:color="C7C9CB"/>
              <w:left w:val="single" w:sz="21" w:space="0" w:color="231F20"/>
              <w:bottom w:val="single" w:sz="38" w:space="0" w:color="C7C9CB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298" w:type="dxa"/>
            <w:tcBorders>
              <w:top w:val="single" w:sz="39" w:space="0" w:color="C7C9CB"/>
              <w:left w:val="single" w:sz="8" w:space="0" w:color="231F20"/>
              <w:bottom w:val="single" w:sz="44" w:space="0" w:color="C7C9CB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8942" w:type="dxa"/>
            <w:gridSpan w:val="24"/>
            <w:tcBorders>
              <w:top w:val="single" w:sz="33" w:space="0" w:color="C7C9CB"/>
              <w:left w:val="single" w:sz="8" w:space="0" w:color="231F20"/>
              <w:bottom w:val="single" w:sz="38" w:space="0" w:color="C7C9CB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5"/>
              <w:ind w:left="31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mały</w:t>
            </w:r>
            <w:r>
              <w:rPr>
                <w:rFonts w:ascii="Calibri" w:hAnsi="Calibri" w:cs="Calibri"/>
                <w:b/>
                <w:bCs/>
                <w:color w:val="231F20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przedsiębiorca</w:t>
            </w:r>
          </w:p>
        </w:tc>
      </w:tr>
      <w:tr w:rsidR="007A5CC8" w:rsidTr="00630154">
        <w:trPr>
          <w:trHeight w:hRule="exact" w:val="366"/>
        </w:trPr>
        <w:tc>
          <w:tcPr>
            <w:tcW w:w="297" w:type="dxa"/>
            <w:tcBorders>
              <w:top w:val="single" w:sz="38" w:space="0" w:color="C7C9CB"/>
              <w:left w:val="single" w:sz="21" w:space="0" w:color="231F20"/>
              <w:bottom w:val="single" w:sz="42" w:space="0" w:color="C7C9CB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298" w:type="dxa"/>
            <w:tcBorders>
              <w:top w:val="single" w:sz="44" w:space="0" w:color="C7C9CB"/>
              <w:left w:val="single" w:sz="8" w:space="0" w:color="231F20"/>
              <w:bottom w:val="single" w:sz="49" w:space="0" w:color="C7C9CB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8942" w:type="dxa"/>
            <w:gridSpan w:val="24"/>
            <w:tcBorders>
              <w:top w:val="single" w:sz="38" w:space="0" w:color="C7C9CB"/>
              <w:left w:val="single" w:sz="8" w:space="0" w:color="231F20"/>
              <w:bottom w:val="single" w:sz="42" w:space="0" w:color="C7C9CB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6"/>
              <w:ind w:left="31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średni</w:t>
            </w:r>
            <w:r>
              <w:rPr>
                <w:rFonts w:ascii="Calibri" w:hAnsi="Calibri" w:cs="Calibri"/>
                <w:b/>
                <w:bCs/>
                <w:color w:val="231F20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przedsiębiorca</w:t>
            </w:r>
          </w:p>
        </w:tc>
      </w:tr>
      <w:tr w:rsidR="007A5CC8" w:rsidTr="00630154">
        <w:trPr>
          <w:trHeight w:hRule="exact" w:val="320"/>
        </w:trPr>
        <w:tc>
          <w:tcPr>
            <w:tcW w:w="297" w:type="dxa"/>
            <w:tcBorders>
              <w:top w:val="single" w:sz="42" w:space="0" w:color="C7C9CB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298" w:type="dxa"/>
            <w:tcBorders>
              <w:top w:val="single" w:sz="49" w:space="0" w:color="C7C9CB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8942" w:type="dxa"/>
            <w:gridSpan w:val="24"/>
            <w:tcBorders>
              <w:top w:val="single" w:sz="42" w:space="0" w:color="C7C9CB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6"/>
              <w:ind w:left="31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inny</w:t>
            </w:r>
            <w:r>
              <w:rPr>
                <w:rFonts w:ascii="Calibri" w:hAnsi="Calibri" w:cs="Calibri"/>
                <w:b/>
                <w:bCs/>
                <w:color w:val="231F20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przedsiębiorca</w:t>
            </w:r>
          </w:p>
        </w:tc>
      </w:tr>
      <w:tr w:rsidR="007A5CC8" w:rsidTr="00630154">
        <w:trPr>
          <w:trHeight w:hRule="exact" w:val="661"/>
        </w:trPr>
        <w:tc>
          <w:tcPr>
            <w:tcW w:w="9537" w:type="dxa"/>
            <w:gridSpan w:val="26"/>
            <w:tcBorders>
              <w:top w:val="nil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69" w:line="265" w:lineRule="auto"/>
              <w:ind w:left="301" w:right="509"/>
            </w:pP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7)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Klasa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działalności,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zgodnie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rozporządzeniem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Rady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Ministrów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dnia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24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grudnia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2007r.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sprawie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Polskiej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Klasyfikacji</w:t>
            </w:r>
            <w:r>
              <w:rPr>
                <w:rFonts w:ascii="Calibri" w:hAnsi="Calibri" w:cs="Calibri"/>
                <w:b/>
                <w:bCs/>
                <w:color w:val="231F20"/>
                <w:spacing w:val="65"/>
                <w:w w:val="10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Działalności</w:t>
            </w:r>
            <w:r>
              <w:rPr>
                <w:rFonts w:ascii="Calibri" w:hAnsi="Calibri" w:cs="Calibri"/>
                <w:b/>
                <w:bCs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(PKD)</w:t>
            </w:r>
            <w:r>
              <w:rPr>
                <w:rFonts w:ascii="Calibri" w:hAnsi="Calibri" w:cs="Calibri"/>
                <w:b/>
                <w:bCs/>
                <w:color w:val="231F20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(Dz.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U.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Nr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251,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poz.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1885,</w:t>
            </w:r>
            <w:r>
              <w:rPr>
                <w:rFonts w:ascii="Calibri" w:hAnsi="Calibri" w:cs="Calibri"/>
                <w:b/>
                <w:bCs/>
                <w:color w:val="231F20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9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17"/>
                <w:szCs w:val="17"/>
              </w:rPr>
              <w:t>późn</w:t>
            </w:r>
            <w:proofErr w:type="spellEnd"/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17"/>
                <w:szCs w:val="17"/>
              </w:rPr>
              <w:t>.</w:t>
            </w:r>
            <w:r>
              <w:rPr>
                <w:rFonts w:ascii="Calibri" w:hAnsi="Calibri" w:cs="Calibri"/>
                <w:b/>
                <w:bCs/>
                <w:color w:val="231F20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zm.)</w:t>
            </w:r>
            <w:r>
              <w:rPr>
                <w:rFonts w:ascii="Calibri" w:hAnsi="Calibri" w:cs="Calibri"/>
                <w:b/>
                <w:bCs/>
                <w:color w:val="231F20"/>
                <w:position w:val="8"/>
                <w:sz w:val="11"/>
                <w:szCs w:val="11"/>
              </w:rPr>
              <w:t>6)</w:t>
            </w:r>
          </w:p>
        </w:tc>
      </w:tr>
      <w:tr w:rsidR="007A5CC8" w:rsidTr="00630154">
        <w:trPr>
          <w:trHeight w:hRule="exact" w:val="268"/>
        </w:trPr>
        <w:tc>
          <w:tcPr>
            <w:tcW w:w="297" w:type="dxa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8048" w:type="dxa"/>
            <w:gridSpan w:val="21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268"/>
        </w:trPr>
        <w:tc>
          <w:tcPr>
            <w:tcW w:w="9537" w:type="dxa"/>
            <w:gridSpan w:val="26"/>
            <w:tcBorders>
              <w:top w:val="nil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51"/>
              <w:ind w:left="301"/>
            </w:pP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>8)</w:t>
            </w:r>
            <w:r>
              <w:rPr>
                <w:rFonts w:ascii="Calibri" w:hAnsi="Calibri" w:cs="Calibri"/>
                <w:b/>
                <w:bCs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Data</w:t>
            </w:r>
            <w:r>
              <w:rPr>
                <w:rFonts w:ascii="Calibri" w:hAnsi="Calibri" w:cs="Calibri"/>
                <w:b/>
                <w:bCs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utworzenia</w:t>
            </w:r>
            <w:r>
              <w:rPr>
                <w:rFonts w:ascii="Calibri" w:hAnsi="Calibri" w:cs="Calibri"/>
                <w:b/>
                <w:bCs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17"/>
                <w:szCs w:val="17"/>
              </w:rPr>
              <w:t>podmiotu</w:t>
            </w:r>
          </w:p>
        </w:tc>
      </w:tr>
      <w:tr w:rsidR="007A5CC8" w:rsidTr="00630154">
        <w:trPr>
          <w:trHeight w:hRule="exact" w:val="268"/>
        </w:trPr>
        <w:tc>
          <w:tcPr>
            <w:tcW w:w="297" w:type="dxa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2"/>
              <w:ind w:left="17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-</w:t>
            </w:r>
          </w:p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2"/>
              <w:ind w:left="17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-</w:t>
            </w:r>
          </w:p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298" w:type="dxa"/>
            <w:tcBorders>
              <w:top w:val="single" w:sz="7" w:space="0" w:color="231F20"/>
              <w:left w:val="single" w:sz="8" w:space="0" w:color="231F20"/>
              <w:bottom w:val="single" w:sz="7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260" w:type="dxa"/>
            <w:gridSpan w:val="15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161"/>
        </w:trPr>
        <w:tc>
          <w:tcPr>
            <w:tcW w:w="9537" w:type="dxa"/>
            <w:gridSpan w:val="26"/>
            <w:tcBorders>
              <w:top w:val="nil"/>
              <w:left w:val="single" w:sz="21" w:space="0" w:color="231F20"/>
              <w:bottom w:val="single" w:sz="7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269"/>
        </w:trPr>
        <w:tc>
          <w:tcPr>
            <w:tcW w:w="9537" w:type="dxa"/>
            <w:gridSpan w:val="26"/>
            <w:tcBorders>
              <w:top w:val="single" w:sz="7" w:space="0" w:color="231F20"/>
              <w:left w:val="single" w:sz="21" w:space="0" w:color="231F20"/>
              <w:bottom w:val="single" w:sz="13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1" w:lineRule="exact"/>
              <w:ind w:left="15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Strona</w:t>
            </w:r>
            <w:r>
              <w:rPr>
                <w:rFonts w:ascii="Calibri" w:hAnsi="Calibri" w:cs="Calibri"/>
                <w:b/>
                <w:bCs/>
                <w:color w:val="231F20"/>
                <w:spacing w:val="-5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b/>
                <w:bCs/>
                <w:color w:val="231F20"/>
                <w:spacing w:val="-5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-4"/>
                <w:w w:val="10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20"/>
                <w:szCs w:val="20"/>
              </w:rPr>
              <w:t>7</w:t>
            </w:r>
          </w:p>
        </w:tc>
      </w:tr>
    </w:tbl>
    <w:p w:rsidR="007A5CC8" w:rsidRDefault="007A5CC8" w:rsidP="007A5CC8">
      <w:pPr>
        <w:sectPr w:rsidR="007A5CC8">
          <w:type w:val="continuous"/>
          <w:pgSz w:w="11910" w:h="16840"/>
          <w:pgMar w:top="780" w:right="900" w:bottom="280" w:left="900" w:header="708" w:footer="708" w:gutter="0"/>
          <w:cols w:space="708" w:equalWidth="0">
            <w:col w:w="10110"/>
          </w:cols>
          <w:noEndnote/>
        </w:sectPr>
      </w:pPr>
    </w:p>
    <w:p w:rsidR="007A5CC8" w:rsidRDefault="008B498D" w:rsidP="007A5CC8">
      <w:pPr>
        <w:pStyle w:val="Tekstpodstawowy"/>
        <w:kinsoku w:val="0"/>
        <w:overflowPunct w:val="0"/>
        <w:spacing w:line="20" w:lineRule="atLeast"/>
        <w:ind w:left="112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noProof/>
          <w:sz w:val="2"/>
          <w:szCs w:val="2"/>
        </w:rPr>
        <w:lastRenderedPageBreak/>
        <mc:AlternateContent>
          <mc:Choice Requires="wpg">
            <w:drawing>
              <wp:inline distT="0" distB="0" distL="0" distR="0">
                <wp:extent cx="6273800" cy="12700"/>
                <wp:effectExtent l="9525" t="9525" r="3175" b="0"/>
                <wp:docPr id="23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3800" cy="12700"/>
                          <a:chOff x="0" y="0"/>
                          <a:chExt cx="9880" cy="20"/>
                        </a:xfrm>
                      </wpg:grpSpPr>
                      <wps:wsp>
                        <wps:cNvPr id="24" name="Freeform 49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9865" cy="20"/>
                          </a:xfrm>
                          <a:custGeom>
                            <a:avLst/>
                            <a:gdLst>
                              <a:gd name="T0" fmla="*/ 0 w 9865"/>
                              <a:gd name="T1" fmla="*/ 0 h 20"/>
                              <a:gd name="T2" fmla="*/ 9864 w 986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65" h="20">
                                <a:moveTo>
                                  <a:pt x="0" y="0"/>
                                </a:moveTo>
                                <a:lnTo>
                                  <a:pt x="9864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93B791" id="Group 48" o:spid="_x0000_s1026" style="width:494pt;height:1pt;mso-position-horizontal-relative:char;mso-position-vertical-relative:line" coordsize="98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">
                <v:shape id="Freeform 49" o:spid="_x0000_s1027" style="position:absolute;left:7;top:7;width:9865;height:20;visibility:visible;mso-wrap-style:square;v-text-anchor:top" coordsize="986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" path="m,l9864,e" filled="f" strokecolor="#231f20">
                  <v:path arrowok="t" o:connecttype="custom" o:connectlocs="0,0;9864,0" o:connectangles="0,0"/>
                </v:shape>
                <w10:anchorlock/>
              </v:group>
            </w:pict>
          </mc:Fallback>
        </mc:AlternateContent>
      </w:r>
    </w:p>
    <w:p w:rsidR="007A5CC8" w:rsidRDefault="007A5CC8" w:rsidP="007A5CC8">
      <w:pPr>
        <w:pStyle w:val="Tekstpodstawowy"/>
        <w:kinsoku w:val="0"/>
        <w:overflowPunct w:val="0"/>
        <w:ind w:left="0"/>
        <w:rPr>
          <w:rFonts w:ascii="Times New Roman" w:hAnsi="Times New Roman" w:cs="Times New Roman"/>
          <w:b/>
          <w:bCs/>
          <w:sz w:val="20"/>
          <w:szCs w:val="20"/>
        </w:rPr>
      </w:pPr>
    </w:p>
    <w:p w:rsidR="007A5CC8" w:rsidRDefault="007A5CC8" w:rsidP="007A5CC8">
      <w:pPr>
        <w:pStyle w:val="Tekstpodstawowy"/>
        <w:kinsoku w:val="0"/>
        <w:overflowPunct w:val="0"/>
        <w:spacing w:before="3"/>
        <w:ind w:left="0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W w:w="0" w:type="auto"/>
        <w:tblInd w:w="2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20"/>
        <w:gridCol w:w="302"/>
        <w:gridCol w:w="301"/>
        <w:gridCol w:w="301"/>
        <w:gridCol w:w="301"/>
        <w:gridCol w:w="301"/>
        <w:gridCol w:w="302"/>
        <w:gridCol w:w="301"/>
        <w:gridCol w:w="302"/>
        <w:gridCol w:w="301"/>
        <w:gridCol w:w="301"/>
        <w:gridCol w:w="602"/>
        <w:gridCol w:w="302"/>
        <w:gridCol w:w="301"/>
        <w:gridCol w:w="302"/>
      </w:tblGrid>
      <w:tr w:rsidR="007A5CC8" w:rsidTr="00630154">
        <w:trPr>
          <w:trHeight w:hRule="exact" w:val="553"/>
        </w:trPr>
        <w:tc>
          <w:tcPr>
            <w:tcW w:w="9640" w:type="dxa"/>
            <w:gridSpan w:val="15"/>
            <w:tcBorders>
              <w:top w:val="single" w:sz="14" w:space="0" w:color="231F20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32" w:lineRule="exact"/>
              <w:ind w:left="304"/>
              <w:rPr>
                <w:rFonts w:ascii="Calibri" w:hAnsi="Calibri" w:cs="Calibri"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9)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Powiązania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innymi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przedsiębiorcami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w w:val="105"/>
                <w:position w:val="9"/>
                <w:sz w:val="12"/>
                <w:szCs w:val="12"/>
              </w:rPr>
              <w:t>7)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40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Czy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pomiędzy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podmiotem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innymi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przedsiębiorcami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istnieją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powiązania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polegające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tym,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że:</w:t>
            </w:r>
          </w:p>
        </w:tc>
      </w:tr>
      <w:tr w:rsidR="007A5CC8" w:rsidTr="00630154">
        <w:trPr>
          <w:trHeight w:hRule="exact" w:val="277"/>
        </w:trPr>
        <w:tc>
          <w:tcPr>
            <w:tcW w:w="7832" w:type="dxa"/>
            <w:gridSpan w:val="10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3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a)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jeden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posiada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drugim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większość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praw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głosu?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6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gridSpan w:val="2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6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7A5CC8" w:rsidTr="00630154">
        <w:trPr>
          <w:trHeight w:hRule="exact" w:val="154"/>
        </w:trPr>
        <w:tc>
          <w:tcPr>
            <w:tcW w:w="9640" w:type="dxa"/>
            <w:gridSpan w:val="15"/>
            <w:tcBorders>
              <w:top w:val="nil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277"/>
        </w:trPr>
        <w:tc>
          <w:tcPr>
            <w:tcW w:w="7832" w:type="dxa"/>
            <w:gridSpan w:val="10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3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b)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jeden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ma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prawo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powołać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odwołać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większość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członków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organu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gridSpan w:val="2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7A5CC8" w:rsidTr="00630154">
        <w:trPr>
          <w:trHeight w:hRule="exact" w:val="263"/>
        </w:trPr>
        <w:tc>
          <w:tcPr>
            <w:tcW w:w="9640" w:type="dxa"/>
            <w:gridSpan w:val="15"/>
            <w:tcBorders>
              <w:top w:val="nil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176" w:lineRule="exact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zarządzającego</w:t>
            </w:r>
            <w:r>
              <w:rPr>
                <w:rFonts w:ascii="Calibri" w:hAnsi="Calibri" w:cs="Calibri"/>
                <w:b/>
                <w:bCs/>
                <w:color w:val="231F20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-2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nadzorującego</w:t>
            </w:r>
            <w:r>
              <w:rPr>
                <w:rFonts w:ascii="Calibri" w:hAnsi="Calibri" w:cs="Calibri"/>
                <w:b/>
                <w:bCs/>
                <w:color w:val="231F20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innego</w:t>
            </w:r>
            <w:r>
              <w:rPr>
                <w:rFonts w:ascii="Calibri" w:hAnsi="Calibri" w:cs="Calibri"/>
                <w:b/>
                <w:bCs/>
                <w:color w:val="231F20"/>
                <w:spacing w:val="-2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przedsiębiorcy?</w:t>
            </w:r>
          </w:p>
        </w:tc>
      </w:tr>
      <w:tr w:rsidR="007A5CC8" w:rsidTr="00630154">
        <w:trPr>
          <w:trHeight w:hRule="exact" w:val="277"/>
        </w:trPr>
        <w:tc>
          <w:tcPr>
            <w:tcW w:w="7832" w:type="dxa"/>
            <w:gridSpan w:val="10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3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c)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jeden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ma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prawo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wywierać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dominujący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wpływ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innego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przedsiębiorcę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zgodnie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gridSpan w:val="2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7A5CC8" w:rsidTr="00630154">
        <w:trPr>
          <w:trHeight w:hRule="exact" w:val="348"/>
        </w:trPr>
        <w:tc>
          <w:tcPr>
            <w:tcW w:w="9640" w:type="dxa"/>
            <w:gridSpan w:val="15"/>
            <w:tcBorders>
              <w:top w:val="nil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176" w:lineRule="exact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umową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zawartą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tym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przedsiębiorcą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jego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dokumentami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założycielskimi?</w:t>
            </w:r>
          </w:p>
        </w:tc>
      </w:tr>
      <w:tr w:rsidR="007A5CC8" w:rsidTr="00630154">
        <w:trPr>
          <w:trHeight w:hRule="exact" w:val="277"/>
        </w:trPr>
        <w:tc>
          <w:tcPr>
            <w:tcW w:w="7832" w:type="dxa"/>
            <w:gridSpan w:val="10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3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d)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jeden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przedsiębiorca,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który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jest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akcjonariuszem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wspólnikiem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innego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przedsiębiorcy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jego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gridSpan w:val="2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7A5CC8" w:rsidTr="00630154">
        <w:trPr>
          <w:trHeight w:hRule="exact" w:val="431"/>
        </w:trPr>
        <w:tc>
          <w:tcPr>
            <w:tcW w:w="9640" w:type="dxa"/>
            <w:gridSpan w:val="15"/>
            <w:tcBorders>
              <w:top w:val="nil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176" w:lineRule="exact"/>
              <w:ind w:left="304"/>
              <w:rPr>
                <w:rFonts w:ascii="Calibri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członkiem,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zgodnie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porozumieniem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innymi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akcjonariuszami,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wspólnikami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członkami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tego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24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przedsiębiorcy,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samodzielnie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kontroluje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większość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praw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głosu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u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tego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przedsiębiorcy?</w:t>
            </w:r>
          </w:p>
        </w:tc>
      </w:tr>
      <w:tr w:rsidR="007A5CC8" w:rsidTr="00630154">
        <w:trPr>
          <w:trHeight w:hRule="exact" w:val="277"/>
        </w:trPr>
        <w:tc>
          <w:tcPr>
            <w:tcW w:w="7832" w:type="dxa"/>
            <w:gridSpan w:val="10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3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e)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przedsiębiorca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pozostaje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jakimkolwiek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ze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stosunków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opisanych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powyżej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poprzez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jednego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gridSpan w:val="2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7A5CC8" w:rsidTr="00630154">
        <w:trPr>
          <w:trHeight w:hRule="exact" w:val="588"/>
        </w:trPr>
        <w:tc>
          <w:tcPr>
            <w:tcW w:w="9640" w:type="dxa"/>
            <w:gridSpan w:val="15"/>
            <w:tcBorders>
              <w:top w:val="nil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176" w:lineRule="exact"/>
              <w:ind w:left="304"/>
              <w:rPr>
                <w:rFonts w:ascii="Calibri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innego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przedsiębiorcę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kilku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innych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przedsiębiorców?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90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przypadku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zaznaczenia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przynajmniej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jednej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odpowiedzi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twierdzącej,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należy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podać:</w:t>
            </w:r>
          </w:p>
        </w:tc>
      </w:tr>
      <w:tr w:rsidR="007A5CC8" w:rsidTr="00630154">
        <w:trPr>
          <w:trHeight w:hRule="exact" w:val="895"/>
        </w:trPr>
        <w:tc>
          <w:tcPr>
            <w:tcW w:w="5120" w:type="dxa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2" w:line="268" w:lineRule="auto"/>
              <w:ind w:left="605" w:right="268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a)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identyfikator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podatkowy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NIP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wszystkich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powiązanych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25"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podmiotem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przedsiębiorców</w:t>
            </w:r>
          </w:p>
        </w:tc>
        <w:tc>
          <w:tcPr>
            <w:tcW w:w="4218" w:type="dxa"/>
            <w:gridSpan w:val="1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170"/>
        </w:trPr>
        <w:tc>
          <w:tcPr>
            <w:tcW w:w="9640" w:type="dxa"/>
            <w:gridSpan w:val="15"/>
            <w:tcBorders>
              <w:top w:val="nil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274"/>
        </w:trPr>
        <w:tc>
          <w:tcPr>
            <w:tcW w:w="5120" w:type="dxa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2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b)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łączną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wartość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minimis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udzielonej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bieżącym</w:t>
            </w:r>
          </w:p>
        </w:tc>
        <w:tc>
          <w:tcPr>
            <w:tcW w:w="4218" w:type="dxa"/>
            <w:gridSpan w:val="1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683"/>
        </w:trPr>
        <w:tc>
          <w:tcPr>
            <w:tcW w:w="9640" w:type="dxa"/>
            <w:gridSpan w:val="15"/>
            <w:tcBorders>
              <w:top w:val="nil"/>
              <w:left w:val="single" w:sz="21" w:space="0" w:color="231F20"/>
              <w:bottom w:val="single" w:sz="8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177" w:lineRule="exact"/>
              <w:ind w:left="605"/>
              <w:rPr>
                <w:rFonts w:ascii="Calibri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roku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podatkowym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oraz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dwóch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poprzedzających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latach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24" w:line="253" w:lineRule="auto"/>
              <w:ind w:left="605" w:right="5229" w:hanging="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podatkowych</w:t>
            </w:r>
            <w:r>
              <w:rPr>
                <w:rFonts w:ascii="Calibri" w:hAnsi="Calibri" w:cs="Calibri"/>
                <w:b/>
                <w:bCs/>
                <w:color w:val="231F20"/>
                <w:spacing w:val="-2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wszystkim</w:t>
            </w:r>
            <w:r>
              <w:rPr>
                <w:rFonts w:ascii="Calibri" w:hAnsi="Calibri" w:cs="Calibri"/>
                <w:b/>
                <w:bCs/>
                <w:color w:val="231F20"/>
                <w:spacing w:val="-18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powiązanym</w:t>
            </w:r>
            <w:r>
              <w:rPr>
                <w:rFonts w:ascii="Calibri" w:hAnsi="Calibri" w:cs="Calibri"/>
                <w:b/>
                <w:bCs/>
                <w:color w:val="231F20"/>
                <w:spacing w:val="-1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-1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podmiotem</w:t>
            </w:r>
            <w:r>
              <w:rPr>
                <w:rFonts w:ascii="Calibri" w:hAnsi="Calibri" w:cs="Calibri"/>
                <w:b/>
                <w:bCs/>
                <w:color w:val="231F20"/>
                <w:spacing w:val="28"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przedsiębiorcom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w w:val="105"/>
                <w:position w:val="9"/>
                <w:sz w:val="12"/>
                <w:szCs w:val="12"/>
              </w:rPr>
              <w:t>8)</w:t>
            </w:r>
          </w:p>
        </w:tc>
      </w:tr>
      <w:tr w:rsidR="007A5CC8" w:rsidTr="00630154">
        <w:trPr>
          <w:trHeight w:hRule="exact" w:val="747"/>
        </w:trPr>
        <w:tc>
          <w:tcPr>
            <w:tcW w:w="9640" w:type="dxa"/>
            <w:gridSpan w:val="15"/>
            <w:tcBorders>
              <w:top w:val="single" w:sz="8" w:space="0" w:color="231F20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4" w:line="268" w:lineRule="auto"/>
              <w:ind w:left="304" w:right="1367"/>
              <w:rPr>
                <w:rFonts w:ascii="Calibri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10)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Informacja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utworzeniu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wnioskodawcy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wyniku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podziału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innego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przedsiębiorcy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połączenia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innym</w:t>
            </w:r>
            <w:r>
              <w:rPr>
                <w:rFonts w:ascii="Calibri" w:hAnsi="Calibri" w:cs="Calibri"/>
                <w:b/>
                <w:bCs/>
                <w:color w:val="231F20"/>
                <w:spacing w:val="65"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przedsiębiorcą,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tym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przez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przejęcie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innego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przedsiębiorcy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5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Czy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podmiot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ciągu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bieżącego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roku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podatkowego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oraz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okresie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dwóch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poprzedzających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lat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podatkowych:</w:t>
            </w:r>
          </w:p>
        </w:tc>
      </w:tr>
      <w:tr w:rsidR="007A5CC8" w:rsidTr="00630154">
        <w:trPr>
          <w:trHeight w:hRule="exact" w:val="318"/>
        </w:trPr>
        <w:tc>
          <w:tcPr>
            <w:tcW w:w="7832" w:type="dxa"/>
            <w:gridSpan w:val="10"/>
            <w:tcBorders>
              <w:top w:val="nil"/>
              <w:left w:val="single" w:sz="21" w:space="0" w:color="231F20"/>
              <w:bottom w:val="single" w:sz="34" w:space="0" w:color="C7C9CB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3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a)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powstał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wskutek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połączenia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się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innych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przedsiębiorców?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40" w:space="0" w:color="C7C9CB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nil"/>
              <w:left w:val="single" w:sz="8" w:space="0" w:color="231F20"/>
              <w:bottom w:val="single" w:sz="34" w:space="0" w:color="C7C9CB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2" w:type="dxa"/>
            <w:tcBorders>
              <w:top w:val="single" w:sz="8" w:space="0" w:color="231F20"/>
              <w:left w:val="single" w:sz="8" w:space="0" w:color="231F20"/>
              <w:bottom w:val="single" w:sz="40" w:space="0" w:color="C7C9CB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gridSpan w:val="2"/>
            <w:tcBorders>
              <w:top w:val="nil"/>
              <w:left w:val="single" w:sz="8" w:space="0" w:color="231F20"/>
              <w:bottom w:val="single" w:sz="34" w:space="0" w:color="C7C9CB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7A5CC8" w:rsidTr="00630154">
        <w:trPr>
          <w:trHeight w:hRule="exact" w:val="366"/>
        </w:trPr>
        <w:tc>
          <w:tcPr>
            <w:tcW w:w="7832" w:type="dxa"/>
            <w:gridSpan w:val="10"/>
            <w:tcBorders>
              <w:top w:val="single" w:sz="34" w:space="0" w:color="C7C9CB"/>
              <w:left w:val="single" w:sz="21" w:space="0" w:color="231F20"/>
              <w:bottom w:val="single" w:sz="39" w:space="0" w:color="C7C9CB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1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b)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przejął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innego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przedsiębiorcę?</w:t>
            </w:r>
          </w:p>
        </w:tc>
        <w:tc>
          <w:tcPr>
            <w:tcW w:w="301" w:type="dxa"/>
            <w:tcBorders>
              <w:top w:val="single" w:sz="40" w:space="0" w:color="C7C9CB"/>
              <w:left w:val="single" w:sz="8" w:space="0" w:color="231F20"/>
              <w:bottom w:val="single" w:sz="46" w:space="0" w:color="C7C9CB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34" w:space="0" w:color="C7C9CB"/>
              <w:left w:val="single" w:sz="8" w:space="0" w:color="231F20"/>
              <w:bottom w:val="single" w:sz="39" w:space="0" w:color="C7C9CB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3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2" w:type="dxa"/>
            <w:tcBorders>
              <w:top w:val="single" w:sz="40" w:space="0" w:color="C7C9CB"/>
              <w:left w:val="single" w:sz="8" w:space="0" w:color="231F20"/>
              <w:bottom w:val="single" w:sz="46" w:space="0" w:color="C7C9CB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gridSpan w:val="2"/>
            <w:tcBorders>
              <w:top w:val="single" w:sz="34" w:space="0" w:color="C7C9CB"/>
              <w:left w:val="single" w:sz="8" w:space="0" w:color="231F20"/>
              <w:bottom w:val="single" w:sz="39" w:space="0" w:color="C7C9CB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3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7A5CC8" w:rsidTr="00630154">
        <w:trPr>
          <w:trHeight w:hRule="exact" w:val="325"/>
        </w:trPr>
        <w:tc>
          <w:tcPr>
            <w:tcW w:w="7832" w:type="dxa"/>
            <w:gridSpan w:val="10"/>
            <w:tcBorders>
              <w:top w:val="single" w:sz="39" w:space="0" w:color="C7C9CB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2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c)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powstał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wyniku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podziału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innego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przedsiębiorcy?</w:t>
            </w:r>
          </w:p>
        </w:tc>
        <w:tc>
          <w:tcPr>
            <w:tcW w:w="301" w:type="dxa"/>
            <w:tcBorders>
              <w:top w:val="single" w:sz="46" w:space="0" w:color="C7C9CB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39" w:space="0" w:color="C7C9CB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2" w:type="dxa"/>
            <w:tcBorders>
              <w:top w:val="single" w:sz="46" w:space="0" w:color="C7C9CB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gridSpan w:val="2"/>
            <w:tcBorders>
              <w:top w:val="single" w:sz="39" w:space="0" w:color="C7C9CB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7A5CC8" w:rsidTr="00630154">
        <w:trPr>
          <w:trHeight w:hRule="exact" w:val="443"/>
        </w:trPr>
        <w:tc>
          <w:tcPr>
            <w:tcW w:w="9640" w:type="dxa"/>
            <w:gridSpan w:val="15"/>
            <w:tcBorders>
              <w:top w:val="nil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20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przypadku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zaznaczenia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odpowiedzi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twierdzącej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lit.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a)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b)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należy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podać:</w:t>
            </w:r>
          </w:p>
        </w:tc>
      </w:tr>
      <w:tr w:rsidR="007A5CC8" w:rsidTr="00630154">
        <w:trPr>
          <w:trHeight w:hRule="exact" w:val="1002"/>
        </w:trPr>
        <w:tc>
          <w:tcPr>
            <w:tcW w:w="5120" w:type="dxa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2" w:line="268" w:lineRule="auto"/>
              <w:ind w:left="605" w:right="15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a)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identyfikator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podatkowy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NIP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wszystkich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połączonych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27"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przejętych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przedsiębiorców</w:t>
            </w:r>
          </w:p>
        </w:tc>
        <w:tc>
          <w:tcPr>
            <w:tcW w:w="4218" w:type="dxa"/>
            <w:gridSpan w:val="1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67"/>
        </w:trPr>
        <w:tc>
          <w:tcPr>
            <w:tcW w:w="9640" w:type="dxa"/>
            <w:gridSpan w:val="15"/>
            <w:tcBorders>
              <w:top w:val="nil"/>
              <w:left w:val="single" w:sz="21" w:space="0" w:color="231F20"/>
              <w:bottom w:val="single" w:sz="53" w:space="0" w:color="C7C9CB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65"/>
        </w:trPr>
        <w:tc>
          <w:tcPr>
            <w:tcW w:w="9640" w:type="dxa"/>
            <w:gridSpan w:val="15"/>
            <w:tcBorders>
              <w:top w:val="single" w:sz="53" w:space="0" w:color="C7C9CB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277"/>
        </w:trPr>
        <w:tc>
          <w:tcPr>
            <w:tcW w:w="5120" w:type="dxa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5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b)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łączną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wartość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minimis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udzielonej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bieżącym</w:t>
            </w:r>
          </w:p>
        </w:tc>
        <w:tc>
          <w:tcPr>
            <w:tcW w:w="4218" w:type="dxa"/>
            <w:gridSpan w:val="1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937"/>
        </w:trPr>
        <w:tc>
          <w:tcPr>
            <w:tcW w:w="9640" w:type="dxa"/>
            <w:gridSpan w:val="15"/>
            <w:tcBorders>
              <w:top w:val="nil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177" w:lineRule="exact"/>
              <w:ind w:left="605"/>
              <w:rPr>
                <w:rFonts w:ascii="Calibri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roku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podatkowym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oraz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dwóch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poprzedzających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latach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24" w:line="252" w:lineRule="auto"/>
              <w:ind w:left="605" w:right="5233"/>
              <w:rPr>
                <w:rFonts w:ascii="Calibri" w:hAnsi="Calibri" w:cs="Calibri"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podatkowych</w:t>
            </w:r>
            <w:r>
              <w:rPr>
                <w:rFonts w:ascii="Calibri" w:hAnsi="Calibri" w:cs="Calibri"/>
                <w:b/>
                <w:bCs/>
                <w:color w:val="231F20"/>
                <w:spacing w:val="-2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wszystkim</w:t>
            </w:r>
            <w:r>
              <w:rPr>
                <w:rFonts w:ascii="Calibri" w:hAnsi="Calibri" w:cs="Calibri"/>
                <w:b/>
                <w:bCs/>
                <w:color w:val="231F20"/>
                <w:spacing w:val="-18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połączonym</w:t>
            </w:r>
            <w:r>
              <w:rPr>
                <w:rFonts w:ascii="Calibri" w:hAnsi="Calibri" w:cs="Calibri"/>
                <w:b/>
                <w:bCs/>
                <w:color w:val="231F20"/>
                <w:spacing w:val="-1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-1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przejętym</w:t>
            </w:r>
            <w:r>
              <w:rPr>
                <w:rFonts w:ascii="Calibri" w:hAnsi="Calibri" w:cs="Calibri"/>
                <w:b/>
                <w:bCs/>
                <w:color w:val="231F20"/>
                <w:spacing w:val="23"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przedsiębiorcom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w w:val="105"/>
                <w:position w:val="9"/>
                <w:sz w:val="12"/>
                <w:szCs w:val="12"/>
              </w:rPr>
              <w:t>8)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line="196" w:lineRule="exact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przypadku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zaznaczenia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odpowiedzi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twierdzącej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lit.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c)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należy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podać:</w:t>
            </w:r>
          </w:p>
        </w:tc>
      </w:tr>
      <w:tr w:rsidR="007A5CC8" w:rsidTr="00630154">
        <w:trPr>
          <w:trHeight w:hRule="exact" w:val="286"/>
        </w:trPr>
        <w:tc>
          <w:tcPr>
            <w:tcW w:w="5120" w:type="dxa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2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a)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identyfikator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podatkowy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NIP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przedsiębiorcy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</w:t>
            </w:r>
          </w:p>
        </w:tc>
        <w:tc>
          <w:tcPr>
            <w:tcW w:w="3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1507" w:type="dxa"/>
            <w:gridSpan w:val="4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265"/>
        </w:trPr>
        <w:tc>
          <w:tcPr>
            <w:tcW w:w="9640" w:type="dxa"/>
            <w:gridSpan w:val="15"/>
            <w:tcBorders>
              <w:top w:val="nil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166" w:lineRule="exact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podziałem</w:t>
            </w:r>
          </w:p>
        </w:tc>
      </w:tr>
      <w:tr w:rsidR="007A5CC8" w:rsidTr="00630154">
        <w:trPr>
          <w:trHeight w:hRule="exact" w:val="286"/>
        </w:trPr>
        <w:tc>
          <w:tcPr>
            <w:tcW w:w="5120" w:type="dxa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2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b)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łączną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wartość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minimis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udzielonej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bieżącym</w:t>
            </w:r>
          </w:p>
        </w:tc>
        <w:tc>
          <w:tcPr>
            <w:tcW w:w="4218" w:type="dxa"/>
            <w:gridSpan w:val="1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1116"/>
        </w:trPr>
        <w:tc>
          <w:tcPr>
            <w:tcW w:w="9640" w:type="dxa"/>
            <w:gridSpan w:val="15"/>
            <w:tcBorders>
              <w:top w:val="nil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166" w:lineRule="exact"/>
              <w:ind w:left="605"/>
              <w:rPr>
                <w:rFonts w:ascii="Calibri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roku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podatkowym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oraz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dwóch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poprzedzających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latach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24" w:line="252" w:lineRule="auto"/>
              <w:ind w:left="605" w:right="4586"/>
              <w:rPr>
                <w:rFonts w:ascii="Calibri" w:hAnsi="Calibri" w:cs="Calibri"/>
                <w:color w:val="000000"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podatkowych</w:t>
            </w:r>
            <w:r>
              <w:rPr>
                <w:rFonts w:ascii="Calibri" w:hAnsi="Calibri" w:cs="Calibri"/>
                <w:b/>
                <w:bCs/>
                <w:color w:val="231F20"/>
                <w:spacing w:val="-2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przedsiębiorcy</w:t>
            </w:r>
            <w:r>
              <w:rPr>
                <w:rFonts w:ascii="Calibri" w:hAnsi="Calibri" w:cs="Calibri"/>
                <w:b/>
                <w:bCs/>
                <w:color w:val="231F20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istniejącemu</w:t>
            </w:r>
            <w:r>
              <w:rPr>
                <w:rFonts w:ascii="Calibri" w:hAnsi="Calibri" w:cs="Calibri"/>
                <w:b/>
                <w:bCs/>
                <w:color w:val="231F20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</w:t>
            </w:r>
            <w:r>
              <w:rPr>
                <w:rFonts w:ascii="Calibri" w:hAnsi="Calibri" w:cs="Calibri"/>
                <w:b/>
                <w:bCs/>
                <w:color w:val="231F20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podziałem</w:t>
            </w:r>
            <w:r>
              <w:rPr>
                <w:rFonts w:ascii="Calibri" w:hAnsi="Calibri" w:cs="Calibri"/>
                <w:b/>
                <w:bCs/>
                <w:color w:val="231F20"/>
                <w:spacing w:val="47"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odniesieniu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działalności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przejmowanej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przez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podmiot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w w:val="105"/>
                <w:position w:val="9"/>
                <w:sz w:val="12"/>
                <w:szCs w:val="12"/>
              </w:rPr>
              <w:t>8)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line="185" w:lineRule="exact"/>
              <w:ind w:left="605"/>
              <w:rPr>
                <w:rFonts w:ascii="Calibri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Jeśli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jest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możliwe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ustalenie,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jaka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część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minimis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uzyskanej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przez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przedsiębiorcę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podziałem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25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przeznaczona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była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działalność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przejętą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przez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podmiot,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należy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podać:</w:t>
            </w:r>
          </w:p>
        </w:tc>
      </w:tr>
      <w:tr w:rsidR="007A5CC8" w:rsidTr="00630154">
        <w:trPr>
          <w:trHeight w:hRule="exact" w:val="310"/>
        </w:trPr>
        <w:tc>
          <w:tcPr>
            <w:tcW w:w="5120" w:type="dxa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4"/>
              <w:ind w:left="608"/>
            </w:pPr>
            <w:r>
              <w:rPr>
                <w:rFonts w:ascii="Arial" w:hAnsi="Arial" w:cs="Arial"/>
                <w:b/>
                <w:bCs/>
                <w:color w:val="231F20"/>
                <w:w w:val="105"/>
                <w:sz w:val="17"/>
                <w:szCs w:val="17"/>
              </w:rPr>
              <w:t>–</w:t>
            </w:r>
            <w:r>
              <w:rPr>
                <w:rFonts w:ascii="Arial" w:hAnsi="Arial" w:cs="Arial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łączną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wartość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minimis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udzielonej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bieżącym</w:t>
            </w:r>
          </w:p>
        </w:tc>
        <w:tc>
          <w:tcPr>
            <w:tcW w:w="4218" w:type="dxa"/>
            <w:gridSpan w:val="1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422"/>
        </w:trPr>
        <w:tc>
          <w:tcPr>
            <w:tcW w:w="9640" w:type="dxa"/>
            <w:gridSpan w:val="15"/>
            <w:tcBorders>
              <w:top w:val="nil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144" w:lineRule="exact"/>
              <w:ind w:left="608"/>
              <w:rPr>
                <w:rFonts w:ascii="Calibri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roku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podatkowym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oraz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dwóch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poprzedzających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latach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11"/>
              <w:ind w:left="608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podatkowych</w:t>
            </w:r>
            <w:r>
              <w:rPr>
                <w:rFonts w:ascii="Calibri" w:hAnsi="Calibri" w:cs="Calibri"/>
                <w:b/>
                <w:bCs/>
                <w:color w:val="231F20"/>
                <w:spacing w:val="-2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przedsiębiorcy</w:t>
            </w:r>
            <w:r>
              <w:rPr>
                <w:rFonts w:ascii="Calibri" w:hAnsi="Calibri" w:cs="Calibri"/>
                <w:b/>
                <w:bCs/>
                <w:color w:val="231F20"/>
                <w:spacing w:val="-2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</w:t>
            </w:r>
            <w:r>
              <w:rPr>
                <w:rFonts w:ascii="Calibri" w:hAnsi="Calibri" w:cs="Calibri"/>
                <w:b/>
                <w:bCs/>
                <w:color w:val="231F20"/>
                <w:spacing w:val="-2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podziałem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w w:val="105"/>
                <w:position w:val="9"/>
                <w:sz w:val="12"/>
                <w:szCs w:val="12"/>
              </w:rPr>
              <w:t>8)</w:t>
            </w:r>
          </w:p>
        </w:tc>
      </w:tr>
      <w:tr w:rsidR="007A5CC8" w:rsidTr="00630154">
        <w:trPr>
          <w:trHeight w:hRule="exact" w:val="334"/>
        </w:trPr>
        <w:tc>
          <w:tcPr>
            <w:tcW w:w="5120" w:type="dxa"/>
            <w:tcBorders>
              <w:top w:val="nil"/>
              <w:left w:val="single" w:sz="21" w:space="0" w:color="231F20"/>
              <w:bottom w:val="single" w:sz="39" w:space="0" w:color="C7C9CB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4"/>
              <w:ind w:left="608"/>
            </w:pPr>
            <w:r>
              <w:rPr>
                <w:rFonts w:ascii="Arial" w:hAnsi="Arial" w:cs="Arial"/>
                <w:b/>
                <w:bCs/>
                <w:color w:val="231F20"/>
                <w:w w:val="105"/>
                <w:sz w:val="17"/>
                <w:szCs w:val="17"/>
              </w:rPr>
              <w:t>–</w:t>
            </w:r>
            <w:r>
              <w:rPr>
                <w:rFonts w:ascii="Arial" w:hAnsi="Arial" w:cs="Arial"/>
                <w:b/>
                <w:bCs/>
                <w:color w:val="231F20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wartość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kapitału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przedsiębiorcy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podziałem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(w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PLN)</w:t>
            </w:r>
          </w:p>
        </w:tc>
        <w:tc>
          <w:tcPr>
            <w:tcW w:w="4218" w:type="dxa"/>
            <w:gridSpan w:val="13"/>
            <w:tcBorders>
              <w:top w:val="single" w:sz="8" w:space="0" w:color="231F20"/>
              <w:left w:val="single" w:sz="8" w:space="0" w:color="231F20"/>
              <w:bottom w:val="single" w:sz="46" w:space="0" w:color="C7C9CB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2" w:type="dxa"/>
            <w:tcBorders>
              <w:top w:val="nil"/>
              <w:left w:val="single" w:sz="8" w:space="0" w:color="231F20"/>
              <w:bottom w:val="single" w:sz="39" w:space="0" w:color="C7C9CB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311"/>
        </w:trPr>
        <w:tc>
          <w:tcPr>
            <w:tcW w:w="5120" w:type="dxa"/>
            <w:tcBorders>
              <w:top w:val="single" w:sz="39" w:space="0" w:color="C7C9CB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5"/>
              <w:ind w:left="608"/>
            </w:pPr>
            <w:r>
              <w:rPr>
                <w:rFonts w:ascii="Arial" w:hAnsi="Arial" w:cs="Arial"/>
                <w:b/>
                <w:bCs/>
                <w:color w:val="231F20"/>
                <w:w w:val="105"/>
                <w:sz w:val="17"/>
                <w:szCs w:val="17"/>
              </w:rPr>
              <w:t>–</w:t>
            </w:r>
            <w:r>
              <w:rPr>
                <w:rFonts w:ascii="Arial" w:hAnsi="Arial" w:cs="Arial"/>
                <w:b/>
                <w:bCs/>
                <w:color w:val="231F20"/>
                <w:spacing w:val="-1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wartość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kapitału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podmiotu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moment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podziału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(w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PLN)</w:t>
            </w:r>
          </w:p>
        </w:tc>
        <w:tc>
          <w:tcPr>
            <w:tcW w:w="4218" w:type="dxa"/>
            <w:gridSpan w:val="13"/>
            <w:tcBorders>
              <w:top w:val="single" w:sz="46" w:space="0" w:color="C7C9CB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2" w:type="dxa"/>
            <w:tcBorders>
              <w:top w:val="single" w:sz="39" w:space="0" w:color="C7C9CB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145"/>
        </w:trPr>
        <w:tc>
          <w:tcPr>
            <w:tcW w:w="9640" w:type="dxa"/>
            <w:gridSpan w:val="15"/>
            <w:tcBorders>
              <w:top w:val="nil"/>
              <w:left w:val="single" w:sz="21" w:space="0" w:color="231F20"/>
              <w:bottom w:val="single" w:sz="8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278"/>
        </w:trPr>
        <w:tc>
          <w:tcPr>
            <w:tcW w:w="9640" w:type="dxa"/>
            <w:gridSpan w:val="15"/>
            <w:tcBorders>
              <w:top w:val="single" w:sz="8" w:space="0" w:color="231F20"/>
              <w:left w:val="single" w:sz="21" w:space="0" w:color="231F20"/>
              <w:bottom w:val="single" w:sz="14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15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Strona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2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z 7</w:t>
            </w:r>
          </w:p>
        </w:tc>
      </w:tr>
    </w:tbl>
    <w:p w:rsidR="007A5CC8" w:rsidRDefault="007A5CC8" w:rsidP="007A5CC8">
      <w:pPr>
        <w:sectPr w:rsidR="007A5CC8">
          <w:pgSz w:w="11910" w:h="16840"/>
          <w:pgMar w:top="1160" w:right="900" w:bottom="280" w:left="900" w:header="970" w:footer="0" w:gutter="0"/>
          <w:cols w:space="708"/>
          <w:noEndnote/>
        </w:sectPr>
      </w:pPr>
    </w:p>
    <w:p w:rsidR="007A5CC8" w:rsidRDefault="008B498D" w:rsidP="007A5CC8">
      <w:pPr>
        <w:pStyle w:val="Tekstpodstawowy"/>
        <w:kinsoku w:val="0"/>
        <w:overflowPunct w:val="0"/>
        <w:spacing w:line="20" w:lineRule="atLeast"/>
        <w:ind w:left="112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noProof/>
          <w:sz w:val="2"/>
          <w:szCs w:val="2"/>
        </w:rPr>
        <w:lastRenderedPageBreak/>
        <mc:AlternateContent>
          <mc:Choice Requires="wpg">
            <w:drawing>
              <wp:inline distT="0" distB="0" distL="0" distR="0">
                <wp:extent cx="6273800" cy="12700"/>
                <wp:effectExtent l="9525" t="9525" r="3175" b="0"/>
                <wp:docPr id="21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3800" cy="12700"/>
                          <a:chOff x="0" y="0"/>
                          <a:chExt cx="9880" cy="20"/>
                        </a:xfrm>
                      </wpg:grpSpPr>
                      <wps:wsp>
                        <wps:cNvPr id="22" name="Freeform 47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9865" cy="20"/>
                          </a:xfrm>
                          <a:custGeom>
                            <a:avLst/>
                            <a:gdLst>
                              <a:gd name="T0" fmla="*/ 0 w 9865"/>
                              <a:gd name="T1" fmla="*/ 0 h 20"/>
                              <a:gd name="T2" fmla="*/ 9864 w 986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65" h="20">
                                <a:moveTo>
                                  <a:pt x="0" y="0"/>
                                </a:moveTo>
                                <a:lnTo>
                                  <a:pt x="9864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C8155A" id="Group 46" o:spid="_x0000_s1026" style="width:494pt;height:1pt;mso-position-horizontal-relative:char;mso-position-vertical-relative:line" coordsize="98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">
                <v:shape id="Freeform 47" o:spid="_x0000_s1027" style="position:absolute;left:7;top:7;width:9865;height:20;visibility:visible;mso-wrap-style:square;v-text-anchor:top" coordsize="986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" path="m,l9864,e" filled="f" strokecolor="#231f20">
                  <v:path arrowok="t" o:connecttype="custom" o:connectlocs="0,0;9864,0" o:connectangles="0,0"/>
                </v:shape>
                <w10:anchorlock/>
              </v:group>
            </w:pict>
          </mc:Fallback>
        </mc:AlternateContent>
      </w:r>
    </w:p>
    <w:p w:rsidR="007A5CC8" w:rsidRDefault="007A5CC8" w:rsidP="007A5CC8">
      <w:pPr>
        <w:pStyle w:val="Tekstpodstawowy"/>
        <w:kinsoku w:val="0"/>
        <w:overflowPunct w:val="0"/>
        <w:ind w:left="0"/>
        <w:rPr>
          <w:rFonts w:ascii="Times New Roman" w:hAnsi="Times New Roman" w:cs="Times New Roman"/>
          <w:b/>
          <w:bCs/>
          <w:sz w:val="20"/>
          <w:szCs w:val="20"/>
        </w:rPr>
      </w:pPr>
    </w:p>
    <w:p w:rsidR="007A5CC8" w:rsidRDefault="007A5CC8" w:rsidP="007A5CC8">
      <w:pPr>
        <w:pStyle w:val="Tekstpodstawowy"/>
        <w:kinsoku w:val="0"/>
        <w:overflowPunct w:val="0"/>
        <w:ind w:left="0"/>
        <w:rPr>
          <w:rFonts w:ascii="Times New Roman" w:hAnsi="Times New Roman" w:cs="Times New Roman"/>
          <w:b/>
          <w:bCs/>
          <w:sz w:val="11"/>
          <w:szCs w:val="11"/>
        </w:rPr>
      </w:pPr>
    </w:p>
    <w:tbl>
      <w:tblPr>
        <w:tblW w:w="0" w:type="auto"/>
        <w:tblInd w:w="2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"/>
        <w:gridCol w:w="4519"/>
        <w:gridCol w:w="302"/>
        <w:gridCol w:w="602"/>
        <w:gridCol w:w="301"/>
        <w:gridCol w:w="1507"/>
        <w:gridCol w:w="301"/>
        <w:gridCol w:w="602"/>
        <w:gridCol w:w="302"/>
        <w:gridCol w:w="301"/>
        <w:gridCol w:w="302"/>
      </w:tblGrid>
      <w:tr w:rsidR="007A5CC8" w:rsidTr="00630154">
        <w:trPr>
          <w:trHeight w:hRule="exact" w:val="635"/>
        </w:trPr>
        <w:tc>
          <w:tcPr>
            <w:tcW w:w="9640" w:type="dxa"/>
            <w:gridSpan w:val="11"/>
            <w:tcBorders>
              <w:top w:val="single" w:sz="14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60" w:lineRule="exact"/>
              <w:ind w:left="3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B.</w:t>
            </w:r>
            <w:r>
              <w:rPr>
                <w:rFonts w:ascii="Calibri" w:hAnsi="Calibri" w:cs="Calibri"/>
                <w:b/>
                <w:bCs/>
                <w:color w:val="231F20"/>
                <w:spacing w:val="-20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Informacje</w:t>
            </w:r>
            <w:r>
              <w:rPr>
                <w:rFonts w:ascii="Calibri" w:hAnsi="Calibri" w:cs="Calibri"/>
                <w:b/>
                <w:bCs/>
                <w:color w:val="231F20"/>
                <w:spacing w:val="-19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dotyczące</w:t>
            </w:r>
            <w:r>
              <w:rPr>
                <w:rFonts w:ascii="Calibri" w:hAnsi="Calibri" w:cs="Calibri"/>
                <w:b/>
                <w:bCs/>
                <w:color w:val="231F20"/>
                <w:spacing w:val="-20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sytuacji</w:t>
            </w:r>
            <w:r>
              <w:rPr>
                <w:rFonts w:ascii="Calibri" w:hAnsi="Calibri" w:cs="Calibri"/>
                <w:b/>
                <w:bCs/>
                <w:color w:val="231F20"/>
                <w:spacing w:val="-20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ekonomicznej</w:t>
            </w:r>
            <w:r>
              <w:rPr>
                <w:rFonts w:ascii="Calibri" w:hAnsi="Calibri" w:cs="Calibri"/>
                <w:b/>
                <w:bCs/>
                <w:color w:val="231F20"/>
                <w:spacing w:val="-20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podmiotu,</w:t>
            </w:r>
            <w:r>
              <w:rPr>
                <w:rFonts w:ascii="Calibri" w:hAnsi="Calibri" w:cs="Calibri"/>
                <w:b/>
                <w:bCs/>
                <w:color w:val="231F20"/>
                <w:spacing w:val="-19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któremu</w:t>
            </w:r>
            <w:r>
              <w:rPr>
                <w:rFonts w:ascii="Calibri" w:hAnsi="Calibri" w:cs="Calibri"/>
                <w:b/>
                <w:bCs/>
                <w:color w:val="231F20"/>
                <w:spacing w:val="-19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ma</w:t>
            </w:r>
            <w:r>
              <w:rPr>
                <w:rFonts w:ascii="Calibri" w:hAnsi="Calibri" w:cs="Calibri"/>
                <w:b/>
                <w:bCs/>
                <w:color w:val="231F20"/>
                <w:spacing w:val="-20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być</w:t>
            </w:r>
            <w:r>
              <w:rPr>
                <w:rFonts w:ascii="Calibri" w:hAnsi="Calibri" w:cs="Calibri"/>
                <w:b/>
                <w:bCs/>
                <w:color w:val="231F20"/>
                <w:spacing w:val="-20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udzielona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24" w:line="323" w:lineRule="exact"/>
              <w:ind w:left="313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-21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9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minimis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position w:val="12"/>
                <w:sz w:val="16"/>
                <w:szCs w:val="16"/>
              </w:rPr>
              <w:t>9)</w:t>
            </w:r>
          </w:p>
        </w:tc>
      </w:tr>
      <w:tr w:rsidR="007A5CC8" w:rsidTr="00630154">
        <w:trPr>
          <w:trHeight w:hRule="exact" w:val="314"/>
        </w:trPr>
        <w:tc>
          <w:tcPr>
            <w:tcW w:w="9640" w:type="dxa"/>
            <w:gridSpan w:val="11"/>
            <w:tcBorders>
              <w:top w:val="single" w:sz="8" w:space="0" w:color="231F20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277"/>
        </w:trPr>
        <w:tc>
          <w:tcPr>
            <w:tcW w:w="7832" w:type="dxa"/>
            <w:gridSpan w:val="6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3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1)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Czy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podmiot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spełnia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kryteria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kwalifikujące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go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objęcia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postępowaniem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upadłościowym?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gridSpan w:val="2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7A5CC8" w:rsidTr="00630154">
        <w:trPr>
          <w:trHeight w:hRule="exact" w:val="203"/>
        </w:trPr>
        <w:tc>
          <w:tcPr>
            <w:tcW w:w="9640" w:type="dxa"/>
            <w:gridSpan w:val="11"/>
            <w:tcBorders>
              <w:top w:val="nil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347"/>
        </w:trPr>
        <w:tc>
          <w:tcPr>
            <w:tcW w:w="7832" w:type="dxa"/>
            <w:gridSpan w:val="6"/>
            <w:tcBorders>
              <w:top w:val="nil"/>
              <w:left w:val="single" w:sz="21" w:space="0" w:color="231F20"/>
              <w:bottom w:val="single" w:sz="39" w:space="0" w:color="C7C9CB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3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2)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Czy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podmiot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będący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przedsiębiorcą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innym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niż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mikro-,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mały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średni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znajduje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się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sytuacji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46" w:space="0" w:color="C7C9CB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nil"/>
              <w:left w:val="single" w:sz="8" w:space="0" w:color="231F20"/>
              <w:bottom w:val="single" w:sz="39" w:space="0" w:color="C7C9CB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46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2" w:type="dxa"/>
            <w:tcBorders>
              <w:top w:val="single" w:sz="8" w:space="0" w:color="231F20"/>
              <w:left w:val="single" w:sz="8" w:space="0" w:color="231F20"/>
              <w:bottom w:val="single" w:sz="43" w:space="0" w:color="C7C9CB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gridSpan w:val="2"/>
            <w:tcBorders>
              <w:top w:val="nil"/>
              <w:left w:val="single" w:sz="8" w:space="0" w:color="231F20"/>
              <w:bottom w:val="single" w:sz="39" w:space="0" w:color="C7C9CB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46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7A5CC8" w:rsidTr="00630154">
        <w:trPr>
          <w:trHeight w:hRule="exact" w:val="336"/>
        </w:trPr>
        <w:tc>
          <w:tcPr>
            <w:tcW w:w="7832" w:type="dxa"/>
            <w:gridSpan w:val="6"/>
            <w:tcBorders>
              <w:top w:val="single" w:sz="39" w:space="0" w:color="C7C9CB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86" w:lineRule="exact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gorszej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niż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sytuacja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kwalifikująca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się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oceny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kredytowej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B-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position w:val="9"/>
                <w:sz w:val="12"/>
                <w:szCs w:val="12"/>
              </w:rPr>
              <w:t>10)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?</w:t>
            </w:r>
          </w:p>
        </w:tc>
        <w:tc>
          <w:tcPr>
            <w:tcW w:w="301" w:type="dxa"/>
            <w:tcBorders>
              <w:top w:val="single" w:sz="46" w:space="0" w:color="C7C9CB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1507" w:type="dxa"/>
            <w:gridSpan w:val="4"/>
            <w:tcBorders>
              <w:top w:val="single" w:sz="39" w:space="0" w:color="C7C9CB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2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dotyczy</w:t>
            </w:r>
          </w:p>
        </w:tc>
      </w:tr>
      <w:tr w:rsidR="007A5CC8" w:rsidTr="00630154">
        <w:trPr>
          <w:trHeight w:hRule="exact" w:val="563"/>
        </w:trPr>
        <w:tc>
          <w:tcPr>
            <w:tcW w:w="9640" w:type="dxa"/>
            <w:gridSpan w:val="11"/>
            <w:tcBorders>
              <w:top w:val="nil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96" w:line="268" w:lineRule="auto"/>
              <w:ind w:left="304" w:right="2242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3)</w:t>
            </w:r>
            <w:r>
              <w:rPr>
                <w:rFonts w:ascii="Calibri" w:hAnsi="Calibri" w:cs="Calibri"/>
                <w:b/>
                <w:bCs/>
                <w:color w:val="231F20"/>
                <w:spacing w:val="2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Czy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odniesieniu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okresu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ostatnich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3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lat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poprzedzających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dzień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wystąpienia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wnioskiem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61"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udzielenie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minimis:</w:t>
            </w:r>
          </w:p>
        </w:tc>
      </w:tr>
      <w:tr w:rsidR="007A5CC8" w:rsidTr="00630154">
        <w:trPr>
          <w:trHeight w:hRule="exact" w:val="324"/>
        </w:trPr>
        <w:tc>
          <w:tcPr>
            <w:tcW w:w="5120" w:type="dxa"/>
            <w:gridSpan w:val="2"/>
            <w:tcBorders>
              <w:top w:val="nil"/>
              <w:left w:val="single" w:sz="21" w:space="0" w:color="231F20"/>
              <w:bottom w:val="single" w:sz="39" w:space="0" w:color="C7C9CB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2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a)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podmiot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odnotowuje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rosnące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straty?</w:t>
            </w:r>
          </w:p>
        </w:tc>
        <w:tc>
          <w:tcPr>
            <w:tcW w:w="302" w:type="dxa"/>
            <w:tcBorders>
              <w:top w:val="single" w:sz="8" w:space="0" w:color="231F20"/>
              <w:left w:val="single" w:sz="8" w:space="0" w:color="231F20"/>
              <w:bottom w:val="single" w:sz="46" w:space="0" w:color="C7C9CB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nil"/>
              <w:left w:val="single" w:sz="8" w:space="0" w:color="231F20"/>
              <w:bottom w:val="single" w:sz="39" w:space="0" w:color="C7C9CB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46" w:space="0" w:color="C7C9CB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315" w:type="dxa"/>
            <w:gridSpan w:val="6"/>
            <w:tcBorders>
              <w:top w:val="nil"/>
              <w:left w:val="single" w:sz="8" w:space="0" w:color="231F20"/>
              <w:bottom w:val="single" w:sz="39" w:space="0" w:color="C7C9CB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7A5CC8" w:rsidTr="00630154">
        <w:trPr>
          <w:trHeight w:hRule="exact" w:val="360"/>
        </w:trPr>
        <w:tc>
          <w:tcPr>
            <w:tcW w:w="5120" w:type="dxa"/>
            <w:gridSpan w:val="2"/>
            <w:tcBorders>
              <w:top w:val="single" w:sz="39" w:space="0" w:color="C7C9CB"/>
              <w:left w:val="single" w:sz="21" w:space="0" w:color="231F20"/>
              <w:bottom w:val="single" w:sz="30" w:space="0" w:color="C7C9CB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2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b)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obroty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podmiotu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maleją?</w:t>
            </w:r>
          </w:p>
        </w:tc>
        <w:tc>
          <w:tcPr>
            <w:tcW w:w="302" w:type="dxa"/>
            <w:tcBorders>
              <w:top w:val="single" w:sz="46" w:space="0" w:color="C7C9CB"/>
              <w:left w:val="single" w:sz="8" w:space="0" w:color="231F20"/>
              <w:bottom w:val="single" w:sz="36" w:space="0" w:color="C7C9CB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39" w:space="0" w:color="C7C9CB"/>
              <w:left w:val="single" w:sz="8" w:space="0" w:color="231F20"/>
              <w:bottom w:val="single" w:sz="30" w:space="0" w:color="C7C9CB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46" w:space="0" w:color="C7C9CB"/>
              <w:left w:val="single" w:sz="8" w:space="0" w:color="231F20"/>
              <w:bottom w:val="single" w:sz="36" w:space="0" w:color="C7C9CB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315" w:type="dxa"/>
            <w:gridSpan w:val="6"/>
            <w:tcBorders>
              <w:top w:val="single" w:sz="39" w:space="0" w:color="C7C9CB"/>
              <w:left w:val="single" w:sz="8" w:space="0" w:color="231F20"/>
              <w:bottom w:val="single" w:sz="30" w:space="0" w:color="C7C9CB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7A5CC8" w:rsidTr="00630154">
        <w:trPr>
          <w:trHeight w:hRule="exact" w:val="312"/>
        </w:trPr>
        <w:tc>
          <w:tcPr>
            <w:tcW w:w="5120" w:type="dxa"/>
            <w:gridSpan w:val="2"/>
            <w:tcBorders>
              <w:top w:val="single" w:sz="30" w:space="0" w:color="C7C9CB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1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c)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zwiększeniu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ulegają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zapasy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podmiotu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niewykorzystany</w:t>
            </w:r>
          </w:p>
        </w:tc>
        <w:tc>
          <w:tcPr>
            <w:tcW w:w="302" w:type="dxa"/>
            <w:tcBorders>
              <w:top w:val="single" w:sz="36" w:space="0" w:color="C7C9CB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30" w:space="0" w:color="C7C9CB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36" w:space="0" w:color="C7C9CB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315" w:type="dxa"/>
            <w:gridSpan w:val="6"/>
            <w:tcBorders>
              <w:top w:val="single" w:sz="30" w:space="0" w:color="C7C9CB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7A5CC8" w:rsidTr="00630154">
        <w:trPr>
          <w:trHeight w:hRule="exact" w:val="241"/>
        </w:trPr>
        <w:tc>
          <w:tcPr>
            <w:tcW w:w="9640" w:type="dxa"/>
            <w:gridSpan w:val="11"/>
            <w:tcBorders>
              <w:top w:val="nil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177" w:lineRule="exact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potencjał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świadczenia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usług?</w:t>
            </w:r>
          </w:p>
        </w:tc>
      </w:tr>
      <w:tr w:rsidR="007A5CC8" w:rsidTr="00630154">
        <w:trPr>
          <w:trHeight w:hRule="exact" w:val="324"/>
        </w:trPr>
        <w:tc>
          <w:tcPr>
            <w:tcW w:w="5120" w:type="dxa"/>
            <w:gridSpan w:val="2"/>
            <w:tcBorders>
              <w:top w:val="nil"/>
              <w:left w:val="single" w:sz="21" w:space="0" w:color="231F20"/>
              <w:bottom w:val="single" w:sz="39" w:space="0" w:color="C7C9CB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d)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podmiot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ma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nadwyżki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produkcji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w w:val="105"/>
                <w:position w:val="9"/>
                <w:sz w:val="12"/>
                <w:szCs w:val="12"/>
              </w:rPr>
              <w:t>11)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?</w:t>
            </w:r>
          </w:p>
        </w:tc>
        <w:tc>
          <w:tcPr>
            <w:tcW w:w="302" w:type="dxa"/>
            <w:tcBorders>
              <w:top w:val="single" w:sz="8" w:space="0" w:color="231F20"/>
              <w:left w:val="single" w:sz="8" w:space="0" w:color="231F20"/>
              <w:bottom w:val="single" w:sz="46" w:space="0" w:color="C7C9CB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nil"/>
              <w:left w:val="single" w:sz="8" w:space="0" w:color="231F20"/>
              <w:bottom w:val="single" w:sz="39" w:space="0" w:color="C7C9CB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46" w:space="0" w:color="C7C9CB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315" w:type="dxa"/>
            <w:gridSpan w:val="6"/>
            <w:tcBorders>
              <w:top w:val="nil"/>
              <w:left w:val="single" w:sz="8" w:space="0" w:color="231F20"/>
              <w:bottom w:val="single" w:sz="39" w:space="0" w:color="C7C9CB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7A5CC8" w:rsidTr="00630154">
        <w:trPr>
          <w:trHeight w:hRule="exact" w:val="373"/>
        </w:trPr>
        <w:tc>
          <w:tcPr>
            <w:tcW w:w="5120" w:type="dxa"/>
            <w:gridSpan w:val="2"/>
            <w:tcBorders>
              <w:top w:val="single" w:sz="39" w:space="0" w:color="C7C9CB"/>
              <w:left w:val="single" w:sz="21" w:space="0" w:color="231F20"/>
              <w:bottom w:val="single" w:sz="39" w:space="0" w:color="C7C9CB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2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e)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zmniejsza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się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przepływ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środków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finansowych?</w:t>
            </w:r>
          </w:p>
        </w:tc>
        <w:tc>
          <w:tcPr>
            <w:tcW w:w="302" w:type="dxa"/>
            <w:tcBorders>
              <w:top w:val="single" w:sz="46" w:space="0" w:color="C7C9CB"/>
              <w:left w:val="single" w:sz="8" w:space="0" w:color="231F20"/>
              <w:bottom w:val="single" w:sz="46" w:space="0" w:color="C7C9CB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39" w:space="0" w:color="C7C9CB"/>
              <w:left w:val="single" w:sz="8" w:space="0" w:color="231F20"/>
              <w:bottom w:val="single" w:sz="39" w:space="0" w:color="C7C9CB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46" w:space="0" w:color="C7C9CB"/>
              <w:left w:val="single" w:sz="8" w:space="0" w:color="231F20"/>
              <w:bottom w:val="single" w:sz="46" w:space="0" w:color="C7C9CB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315" w:type="dxa"/>
            <w:gridSpan w:val="6"/>
            <w:tcBorders>
              <w:top w:val="single" w:sz="39" w:space="0" w:color="C7C9CB"/>
              <w:left w:val="single" w:sz="8" w:space="0" w:color="231F20"/>
              <w:bottom w:val="single" w:sz="39" w:space="0" w:color="C7C9CB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7A5CC8" w:rsidTr="00630154">
        <w:trPr>
          <w:trHeight w:hRule="exact" w:val="366"/>
        </w:trPr>
        <w:tc>
          <w:tcPr>
            <w:tcW w:w="5120" w:type="dxa"/>
            <w:gridSpan w:val="2"/>
            <w:tcBorders>
              <w:top w:val="single" w:sz="39" w:space="0" w:color="C7C9CB"/>
              <w:left w:val="single" w:sz="21" w:space="0" w:color="231F20"/>
              <w:bottom w:val="single" w:sz="34" w:space="0" w:color="C7C9CB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2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f)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zwiększa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się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suma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zadłużenia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podmiotu?</w:t>
            </w:r>
          </w:p>
        </w:tc>
        <w:tc>
          <w:tcPr>
            <w:tcW w:w="302" w:type="dxa"/>
            <w:tcBorders>
              <w:top w:val="single" w:sz="46" w:space="0" w:color="C7C9CB"/>
              <w:left w:val="single" w:sz="8" w:space="0" w:color="231F20"/>
              <w:bottom w:val="single" w:sz="40" w:space="0" w:color="C7C9CB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39" w:space="0" w:color="C7C9CB"/>
              <w:left w:val="single" w:sz="8" w:space="0" w:color="231F20"/>
              <w:bottom w:val="single" w:sz="34" w:space="0" w:color="C7C9CB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46" w:space="0" w:color="C7C9CB"/>
              <w:left w:val="single" w:sz="8" w:space="0" w:color="231F20"/>
              <w:bottom w:val="single" w:sz="40" w:space="0" w:color="C7C9CB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315" w:type="dxa"/>
            <w:gridSpan w:val="6"/>
            <w:tcBorders>
              <w:top w:val="single" w:sz="39" w:space="0" w:color="C7C9CB"/>
              <w:left w:val="single" w:sz="8" w:space="0" w:color="231F20"/>
              <w:bottom w:val="single" w:sz="34" w:space="0" w:color="C7C9CB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7A5CC8" w:rsidTr="00630154">
        <w:trPr>
          <w:trHeight w:hRule="exact" w:val="366"/>
        </w:trPr>
        <w:tc>
          <w:tcPr>
            <w:tcW w:w="5120" w:type="dxa"/>
            <w:gridSpan w:val="2"/>
            <w:tcBorders>
              <w:top w:val="single" w:sz="34" w:space="0" w:color="C7C9CB"/>
              <w:left w:val="single" w:sz="21" w:space="0" w:color="231F20"/>
              <w:bottom w:val="single" w:sz="39" w:space="0" w:color="C7C9CB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1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g)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rosną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kwoty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odsetek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od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zobowiązań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podmiotu?</w:t>
            </w:r>
          </w:p>
        </w:tc>
        <w:tc>
          <w:tcPr>
            <w:tcW w:w="302" w:type="dxa"/>
            <w:tcBorders>
              <w:top w:val="single" w:sz="40" w:space="0" w:color="C7C9CB"/>
              <w:left w:val="single" w:sz="8" w:space="0" w:color="231F20"/>
              <w:bottom w:val="single" w:sz="46" w:space="0" w:color="C7C9CB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34" w:space="0" w:color="C7C9CB"/>
              <w:left w:val="single" w:sz="8" w:space="0" w:color="231F20"/>
              <w:bottom w:val="single" w:sz="39" w:space="0" w:color="C7C9CB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3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40" w:space="0" w:color="C7C9CB"/>
              <w:left w:val="single" w:sz="8" w:space="0" w:color="231F20"/>
              <w:bottom w:val="single" w:sz="46" w:space="0" w:color="C7C9CB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315" w:type="dxa"/>
            <w:gridSpan w:val="6"/>
            <w:tcBorders>
              <w:top w:val="single" w:sz="34" w:space="0" w:color="C7C9CB"/>
              <w:left w:val="single" w:sz="8" w:space="0" w:color="231F20"/>
              <w:bottom w:val="single" w:sz="39" w:space="0" w:color="C7C9CB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3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7A5CC8" w:rsidTr="00630154">
        <w:trPr>
          <w:trHeight w:hRule="exact" w:val="324"/>
        </w:trPr>
        <w:tc>
          <w:tcPr>
            <w:tcW w:w="5120" w:type="dxa"/>
            <w:gridSpan w:val="2"/>
            <w:tcBorders>
              <w:top w:val="single" w:sz="39" w:space="0" w:color="C7C9CB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2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h)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wartość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aktywów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netto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podmiotu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zmniejsza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się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jest</w:t>
            </w:r>
          </w:p>
        </w:tc>
        <w:tc>
          <w:tcPr>
            <w:tcW w:w="302" w:type="dxa"/>
            <w:tcBorders>
              <w:top w:val="single" w:sz="46" w:space="0" w:color="C7C9CB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39" w:space="0" w:color="C7C9CB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46" w:space="0" w:color="C7C9CB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315" w:type="dxa"/>
            <w:gridSpan w:val="6"/>
            <w:tcBorders>
              <w:top w:val="single" w:sz="39" w:space="0" w:color="C7C9CB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7A5CC8" w:rsidTr="00630154">
        <w:trPr>
          <w:trHeight w:hRule="exact" w:val="219"/>
        </w:trPr>
        <w:tc>
          <w:tcPr>
            <w:tcW w:w="9640" w:type="dxa"/>
            <w:gridSpan w:val="11"/>
            <w:tcBorders>
              <w:top w:val="nil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177" w:lineRule="exact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zerowa?</w:t>
            </w:r>
          </w:p>
        </w:tc>
      </w:tr>
      <w:tr w:rsidR="007A5CC8" w:rsidTr="00630154">
        <w:trPr>
          <w:trHeight w:hRule="exact" w:val="274"/>
        </w:trPr>
        <w:tc>
          <w:tcPr>
            <w:tcW w:w="5120" w:type="dxa"/>
            <w:gridSpan w:val="2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2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i)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zaistniały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inne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okoliczności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wskazujące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trudności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</w:p>
        </w:tc>
        <w:tc>
          <w:tcPr>
            <w:tcW w:w="3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315" w:type="dxa"/>
            <w:gridSpan w:val="6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7A5CC8" w:rsidTr="00630154">
        <w:trPr>
          <w:trHeight w:hRule="exact" w:val="494"/>
        </w:trPr>
        <w:tc>
          <w:tcPr>
            <w:tcW w:w="9640" w:type="dxa"/>
            <w:gridSpan w:val="11"/>
            <w:tcBorders>
              <w:top w:val="nil"/>
              <w:left w:val="single" w:sz="21" w:space="0" w:color="231F20"/>
              <w:bottom w:val="single" w:sz="8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177" w:lineRule="exact"/>
              <w:ind w:left="605"/>
              <w:rPr>
                <w:rFonts w:ascii="Calibri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zakresie</w:t>
            </w:r>
            <w:r>
              <w:rPr>
                <w:rFonts w:ascii="Calibri" w:hAnsi="Calibri" w:cs="Calibri"/>
                <w:b/>
                <w:bCs/>
                <w:color w:val="231F20"/>
                <w:spacing w:val="-2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płynności</w:t>
            </w:r>
            <w:r>
              <w:rPr>
                <w:rFonts w:ascii="Calibri" w:hAnsi="Calibri" w:cs="Calibri"/>
                <w:b/>
                <w:bCs/>
                <w:color w:val="231F20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finansowej?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54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Jeśli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tak,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należy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wskazać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jakie:</w:t>
            </w:r>
          </w:p>
        </w:tc>
      </w:tr>
      <w:tr w:rsidR="007A5CC8" w:rsidTr="00630154">
        <w:trPr>
          <w:trHeight w:hRule="exact" w:val="1310"/>
        </w:trPr>
        <w:tc>
          <w:tcPr>
            <w:tcW w:w="601" w:type="dxa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8737" w:type="dxa"/>
            <w:gridSpan w:val="9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469"/>
        </w:trPr>
        <w:tc>
          <w:tcPr>
            <w:tcW w:w="9640" w:type="dxa"/>
            <w:gridSpan w:val="11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278"/>
        </w:trPr>
        <w:tc>
          <w:tcPr>
            <w:tcW w:w="9640" w:type="dxa"/>
            <w:gridSpan w:val="11"/>
            <w:tcBorders>
              <w:top w:val="single" w:sz="8" w:space="0" w:color="231F20"/>
              <w:left w:val="single" w:sz="21" w:space="0" w:color="231F20"/>
              <w:bottom w:val="single" w:sz="14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15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Strona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3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z 7</w:t>
            </w:r>
          </w:p>
        </w:tc>
      </w:tr>
    </w:tbl>
    <w:p w:rsidR="007A5CC8" w:rsidRDefault="007A5CC8" w:rsidP="007A5CC8">
      <w:pPr>
        <w:sectPr w:rsidR="007A5CC8">
          <w:pgSz w:w="11910" w:h="16840"/>
          <w:pgMar w:top="1160" w:right="900" w:bottom="280" w:left="900" w:header="970" w:footer="0" w:gutter="0"/>
          <w:cols w:space="708"/>
          <w:noEndnote/>
        </w:sectPr>
      </w:pPr>
    </w:p>
    <w:p w:rsidR="007A5CC8" w:rsidRDefault="008B498D" w:rsidP="007A5CC8">
      <w:pPr>
        <w:pStyle w:val="Tekstpodstawowy"/>
        <w:kinsoku w:val="0"/>
        <w:overflowPunct w:val="0"/>
        <w:spacing w:line="20" w:lineRule="atLeast"/>
        <w:ind w:left="112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noProof/>
          <w:sz w:val="2"/>
          <w:szCs w:val="2"/>
        </w:rPr>
        <w:lastRenderedPageBreak/>
        <mc:AlternateContent>
          <mc:Choice Requires="wpg">
            <w:drawing>
              <wp:inline distT="0" distB="0" distL="0" distR="0">
                <wp:extent cx="6273800" cy="12700"/>
                <wp:effectExtent l="9525" t="9525" r="3175" b="0"/>
                <wp:docPr id="19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3800" cy="12700"/>
                          <a:chOff x="0" y="0"/>
                          <a:chExt cx="9880" cy="20"/>
                        </a:xfrm>
                      </wpg:grpSpPr>
                      <wps:wsp>
                        <wps:cNvPr id="20" name="Freeform 45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9865" cy="20"/>
                          </a:xfrm>
                          <a:custGeom>
                            <a:avLst/>
                            <a:gdLst>
                              <a:gd name="T0" fmla="*/ 0 w 9865"/>
                              <a:gd name="T1" fmla="*/ 0 h 20"/>
                              <a:gd name="T2" fmla="*/ 9864 w 986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65" h="20">
                                <a:moveTo>
                                  <a:pt x="0" y="0"/>
                                </a:moveTo>
                                <a:lnTo>
                                  <a:pt x="9864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3E0C9A" id="Group 44" o:spid="_x0000_s1026" style="width:494pt;height:1pt;mso-position-horizontal-relative:char;mso-position-vertical-relative:line" coordsize="98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">
                <v:shape id="Freeform 45" o:spid="_x0000_s1027" style="position:absolute;left:7;top:7;width:9865;height:20;visibility:visible;mso-wrap-style:square;v-text-anchor:top" coordsize="986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" path="m,l9864,e" filled="f" strokecolor="#231f20">
                  <v:path arrowok="t" o:connecttype="custom" o:connectlocs="0,0;9864,0" o:connectangles="0,0"/>
                </v:shape>
                <w10:anchorlock/>
              </v:group>
            </w:pict>
          </mc:Fallback>
        </mc:AlternateContent>
      </w:r>
    </w:p>
    <w:p w:rsidR="007A5CC8" w:rsidRDefault="007A5CC8" w:rsidP="007A5CC8">
      <w:pPr>
        <w:pStyle w:val="Tekstpodstawowy"/>
        <w:kinsoku w:val="0"/>
        <w:overflowPunct w:val="0"/>
        <w:spacing w:before="6"/>
        <w:ind w:left="0"/>
        <w:rPr>
          <w:rFonts w:ascii="Times New Roman" w:hAnsi="Times New Roman" w:cs="Times New Roman"/>
          <w:b/>
          <w:bCs/>
          <w:sz w:val="29"/>
          <w:szCs w:val="29"/>
        </w:rPr>
      </w:pPr>
    </w:p>
    <w:tbl>
      <w:tblPr>
        <w:tblW w:w="0" w:type="auto"/>
        <w:tblInd w:w="2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"/>
        <w:gridCol w:w="6930"/>
        <w:gridCol w:w="301"/>
        <w:gridCol w:w="602"/>
        <w:gridCol w:w="301"/>
        <w:gridCol w:w="603"/>
        <w:gridCol w:w="302"/>
      </w:tblGrid>
      <w:tr w:rsidR="007A5CC8" w:rsidTr="00630154">
        <w:trPr>
          <w:trHeight w:hRule="exact" w:val="646"/>
        </w:trPr>
        <w:tc>
          <w:tcPr>
            <w:tcW w:w="9640" w:type="dxa"/>
            <w:gridSpan w:val="7"/>
            <w:tcBorders>
              <w:top w:val="single" w:sz="14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61" w:lineRule="auto"/>
              <w:ind w:left="313" w:right="1172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C.</w:t>
            </w:r>
            <w:r>
              <w:rPr>
                <w:rFonts w:ascii="Calibri" w:hAnsi="Calibri" w:cs="Calibri"/>
                <w:b/>
                <w:bCs/>
                <w:color w:val="231F20"/>
                <w:spacing w:val="-23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Informacje</w:t>
            </w:r>
            <w:r>
              <w:rPr>
                <w:rFonts w:ascii="Calibri" w:hAnsi="Calibri" w:cs="Calibri"/>
                <w:b/>
                <w:bCs/>
                <w:color w:val="231F20"/>
                <w:spacing w:val="-23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dotyczące</w:t>
            </w:r>
            <w:r>
              <w:rPr>
                <w:rFonts w:ascii="Calibri" w:hAnsi="Calibri" w:cs="Calibri"/>
                <w:b/>
                <w:bCs/>
                <w:color w:val="231F20"/>
                <w:spacing w:val="-23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działalności</w:t>
            </w:r>
            <w:r>
              <w:rPr>
                <w:rFonts w:ascii="Calibri" w:hAnsi="Calibri" w:cs="Calibri"/>
                <w:b/>
                <w:bCs/>
                <w:color w:val="231F20"/>
                <w:spacing w:val="-24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gospodarczej</w:t>
            </w:r>
            <w:r>
              <w:rPr>
                <w:rFonts w:ascii="Calibri" w:hAnsi="Calibri" w:cs="Calibri"/>
                <w:b/>
                <w:bCs/>
                <w:color w:val="231F20"/>
                <w:spacing w:val="-23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prowadzonej</w:t>
            </w:r>
            <w:r>
              <w:rPr>
                <w:rFonts w:ascii="Calibri" w:hAnsi="Calibri" w:cs="Calibri"/>
                <w:b/>
                <w:bCs/>
                <w:color w:val="231F20"/>
                <w:spacing w:val="-23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przez</w:t>
            </w:r>
            <w:r>
              <w:rPr>
                <w:rFonts w:ascii="Calibri" w:hAnsi="Calibri" w:cs="Calibri"/>
                <w:b/>
                <w:bCs/>
                <w:color w:val="231F20"/>
                <w:spacing w:val="-23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podmiot,</w:t>
            </w:r>
            <w:r>
              <w:rPr>
                <w:rFonts w:ascii="Calibri" w:hAnsi="Calibri" w:cs="Calibri"/>
                <w:b/>
                <w:bCs/>
                <w:color w:val="231F20"/>
                <w:spacing w:val="85"/>
                <w:w w:val="103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któremu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ma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być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udzielona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minimis</w:t>
            </w:r>
          </w:p>
        </w:tc>
      </w:tr>
      <w:tr w:rsidR="007A5CC8" w:rsidTr="00630154">
        <w:trPr>
          <w:trHeight w:hRule="exact" w:val="278"/>
        </w:trPr>
        <w:tc>
          <w:tcPr>
            <w:tcW w:w="9640" w:type="dxa"/>
            <w:gridSpan w:val="7"/>
            <w:tcBorders>
              <w:top w:val="single" w:sz="8" w:space="0" w:color="231F20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4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Czy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podmiot,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któremu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ma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być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udzielona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minimis,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prowadzi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 w:rsidR="00C61FB9"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działalność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:</w:t>
            </w:r>
          </w:p>
        </w:tc>
      </w:tr>
      <w:tr w:rsidR="007A5CC8" w:rsidTr="00630154">
        <w:trPr>
          <w:trHeight w:hRule="exact" w:val="277"/>
        </w:trPr>
        <w:tc>
          <w:tcPr>
            <w:tcW w:w="7531" w:type="dxa"/>
            <w:gridSpan w:val="2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1)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sektorze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rybołówstwa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akwakultury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w w:val="105"/>
                <w:position w:val="9"/>
                <w:sz w:val="12"/>
                <w:szCs w:val="12"/>
              </w:rPr>
              <w:t>12)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?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905" w:type="dxa"/>
            <w:gridSpan w:val="2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7A5CC8" w:rsidTr="00630154">
        <w:trPr>
          <w:trHeight w:hRule="exact" w:val="145"/>
        </w:trPr>
        <w:tc>
          <w:tcPr>
            <w:tcW w:w="9640" w:type="dxa"/>
            <w:gridSpan w:val="7"/>
            <w:tcBorders>
              <w:top w:val="nil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277"/>
        </w:trPr>
        <w:tc>
          <w:tcPr>
            <w:tcW w:w="7531" w:type="dxa"/>
            <w:gridSpan w:val="2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3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2)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dziedzinie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produkcji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podstawowej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produktów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rolnych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wymienionych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załączniku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do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905" w:type="dxa"/>
            <w:gridSpan w:val="2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7A5CC8" w:rsidTr="00630154">
        <w:trPr>
          <w:trHeight w:hRule="exact" w:val="239"/>
        </w:trPr>
        <w:tc>
          <w:tcPr>
            <w:tcW w:w="9640" w:type="dxa"/>
            <w:gridSpan w:val="7"/>
            <w:tcBorders>
              <w:top w:val="nil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176" w:lineRule="exact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Traktatu</w:t>
            </w:r>
            <w:r>
              <w:rPr>
                <w:rFonts w:ascii="Calibri" w:hAnsi="Calibri" w:cs="Calibri"/>
                <w:b/>
                <w:bCs/>
                <w:color w:val="231F20"/>
                <w:spacing w:val="-18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funkcjonowaniu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Unii</w:t>
            </w:r>
            <w:r>
              <w:rPr>
                <w:rFonts w:ascii="Calibri" w:hAnsi="Calibri" w:cs="Calibri"/>
                <w:b/>
                <w:bCs/>
                <w:color w:val="231F20"/>
                <w:spacing w:val="-18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Europejskiej?</w:t>
            </w:r>
          </w:p>
        </w:tc>
      </w:tr>
      <w:tr w:rsidR="007A5CC8" w:rsidTr="00630154">
        <w:trPr>
          <w:trHeight w:hRule="exact" w:val="277"/>
        </w:trPr>
        <w:tc>
          <w:tcPr>
            <w:tcW w:w="7531" w:type="dxa"/>
            <w:gridSpan w:val="2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3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3)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dziedzinie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przetwarzania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wprowadzania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obrotu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produktów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rolnych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wymienionych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905" w:type="dxa"/>
            <w:gridSpan w:val="2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7A5CC8" w:rsidTr="00630154">
        <w:trPr>
          <w:trHeight w:hRule="exact" w:val="192"/>
        </w:trPr>
        <w:tc>
          <w:tcPr>
            <w:tcW w:w="9640" w:type="dxa"/>
            <w:gridSpan w:val="7"/>
            <w:tcBorders>
              <w:top w:val="nil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176" w:lineRule="exact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załączniku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Traktatu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funkcjonowaniu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Unii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Europejskiej?</w:t>
            </w:r>
          </w:p>
        </w:tc>
      </w:tr>
      <w:tr w:rsidR="007A5CC8" w:rsidTr="00630154">
        <w:trPr>
          <w:trHeight w:hRule="exact" w:val="330"/>
        </w:trPr>
        <w:tc>
          <w:tcPr>
            <w:tcW w:w="7531" w:type="dxa"/>
            <w:gridSpan w:val="2"/>
            <w:tcBorders>
              <w:top w:val="nil"/>
              <w:left w:val="single" w:sz="21" w:space="0" w:color="231F20"/>
              <w:bottom w:val="single" w:sz="43" w:space="0" w:color="C7C9CB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3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4)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sektorze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drogowego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transportu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towarów?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50" w:space="0" w:color="C7C9CB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nil"/>
              <w:left w:val="single" w:sz="8" w:space="0" w:color="231F20"/>
              <w:bottom w:val="single" w:sz="43" w:space="0" w:color="C7C9CB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50" w:space="0" w:color="C7C9CB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905" w:type="dxa"/>
            <w:gridSpan w:val="2"/>
            <w:tcBorders>
              <w:top w:val="nil"/>
              <w:left w:val="single" w:sz="8" w:space="0" w:color="231F20"/>
              <w:bottom w:val="single" w:sz="43" w:space="0" w:color="C7C9CB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7A5CC8" w:rsidTr="00630154">
        <w:trPr>
          <w:trHeight w:hRule="exact" w:val="330"/>
        </w:trPr>
        <w:tc>
          <w:tcPr>
            <w:tcW w:w="7531" w:type="dxa"/>
            <w:gridSpan w:val="2"/>
            <w:tcBorders>
              <w:top w:val="single" w:sz="43" w:space="0" w:color="C7C9CB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2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Jeśli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tak,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to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czy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wnioskowana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będzie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przeznaczona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nabycie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pojazdów</w:t>
            </w:r>
          </w:p>
        </w:tc>
        <w:tc>
          <w:tcPr>
            <w:tcW w:w="301" w:type="dxa"/>
            <w:tcBorders>
              <w:top w:val="single" w:sz="50" w:space="0" w:color="C7C9CB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43" w:space="0" w:color="C7C9CB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50" w:space="0" w:color="C7C9CB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905" w:type="dxa"/>
            <w:gridSpan w:val="2"/>
            <w:tcBorders>
              <w:top w:val="single" w:sz="43" w:space="0" w:color="C7C9CB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7A5CC8" w:rsidTr="00630154">
        <w:trPr>
          <w:trHeight w:hRule="exact" w:val="239"/>
        </w:trPr>
        <w:tc>
          <w:tcPr>
            <w:tcW w:w="9640" w:type="dxa"/>
            <w:gridSpan w:val="7"/>
            <w:tcBorders>
              <w:top w:val="nil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176" w:lineRule="exact"/>
              <w:ind w:left="605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wykorzystywanych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świadczenia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usług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zakresie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drogowego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transportu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towarów?</w:t>
            </w:r>
          </w:p>
        </w:tc>
      </w:tr>
      <w:tr w:rsidR="007A5CC8" w:rsidTr="00630154">
        <w:trPr>
          <w:trHeight w:hRule="exact" w:val="336"/>
        </w:trPr>
        <w:tc>
          <w:tcPr>
            <w:tcW w:w="7531" w:type="dxa"/>
            <w:gridSpan w:val="2"/>
            <w:tcBorders>
              <w:top w:val="nil"/>
              <w:left w:val="single" w:sz="21" w:space="0" w:color="231F20"/>
              <w:bottom w:val="single" w:sz="48" w:space="0" w:color="C7C9CB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3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5)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Czy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wnioskowana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minimis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przeznaczona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będzie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działalność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wskazaną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pkt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1-4?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55" w:space="0" w:color="C7C9CB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nil"/>
              <w:left w:val="single" w:sz="8" w:space="0" w:color="231F20"/>
              <w:bottom w:val="single" w:sz="48" w:space="0" w:color="C7C9CB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55" w:space="0" w:color="C7C9CB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905" w:type="dxa"/>
            <w:gridSpan w:val="2"/>
            <w:tcBorders>
              <w:top w:val="nil"/>
              <w:left w:val="single" w:sz="8" w:space="0" w:color="231F20"/>
              <w:bottom w:val="single" w:sz="48" w:space="0" w:color="C7C9CB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7A5CC8" w:rsidTr="00630154">
        <w:trPr>
          <w:trHeight w:hRule="exact" w:val="336"/>
        </w:trPr>
        <w:tc>
          <w:tcPr>
            <w:tcW w:w="7531" w:type="dxa"/>
            <w:gridSpan w:val="2"/>
            <w:tcBorders>
              <w:top w:val="single" w:sz="48" w:space="0" w:color="C7C9CB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2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6)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8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przypadku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zaznaczenia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odpowiedzi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twierdzącej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pkt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1,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2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lub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4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czy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zapewniona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jest</w:t>
            </w:r>
          </w:p>
        </w:tc>
        <w:tc>
          <w:tcPr>
            <w:tcW w:w="301" w:type="dxa"/>
            <w:tcBorders>
              <w:top w:val="single" w:sz="55" w:space="0" w:color="C7C9CB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48" w:space="0" w:color="C7C9CB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55" w:space="0" w:color="C7C9CB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905" w:type="dxa"/>
            <w:gridSpan w:val="2"/>
            <w:tcBorders>
              <w:top w:val="single" w:sz="48" w:space="0" w:color="C7C9CB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4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7A5CC8" w:rsidTr="00630154">
        <w:trPr>
          <w:trHeight w:hRule="exact" w:val="145"/>
        </w:trPr>
        <w:tc>
          <w:tcPr>
            <w:tcW w:w="9640" w:type="dxa"/>
            <w:gridSpan w:val="7"/>
            <w:tcBorders>
              <w:top w:val="nil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145" w:lineRule="exact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rozdzielność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rachunkowa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w w:val="105"/>
                <w:position w:val="9"/>
                <w:sz w:val="12"/>
                <w:szCs w:val="12"/>
              </w:rPr>
              <w:t>13)</w:t>
            </w:r>
            <w:r>
              <w:rPr>
                <w:rFonts w:ascii="Calibri" w:hAnsi="Calibri" w:cs="Calibri"/>
                <w:b/>
                <w:bCs/>
                <w:color w:val="231F20"/>
                <w:spacing w:val="-4"/>
                <w:w w:val="105"/>
                <w:position w:val="9"/>
                <w:sz w:val="12"/>
                <w:szCs w:val="1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uniemożliwiająca</w:t>
            </w:r>
            <w:r>
              <w:rPr>
                <w:rFonts w:ascii="Calibri" w:hAnsi="Calibri" w:cs="Calibri"/>
                <w:b/>
                <w:bCs/>
                <w:color w:val="231F20"/>
                <w:spacing w:val="-18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przeniesienie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wskazaną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tych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punktach</w:t>
            </w:r>
          </w:p>
        </w:tc>
      </w:tr>
      <w:tr w:rsidR="007A5CC8" w:rsidTr="00630154">
        <w:trPr>
          <w:trHeight w:hRule="exact" w:val="277"/>
        </w:trPr>
        <w:tc>
          <w:tcPr>
            <w:tcW w:w="7531" w:type="dxa"/>
            <w:gridSpan w:val="2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84" w:line="192" w:lineRule="exact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działalność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korzyści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wynikających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uzyskanej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minimis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(w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jaki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sposób)?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1808" w:type="dxa"/>
            <w:gridSpan w:val="4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3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dotyczy</w:t>
            </w:r>
          </w:p>
        </w:tc>
      </w:tr>
      <w:tr w:rsidR="007A5CC8" w:rsidTr="00630154">
        <w:trPr>
          <w:trHeight w:hRule="exact" w:val="180"/>
        </w:trPr>
        <w:tc>
          <w:tcPr>
            <w:tcW w:w="9640" w:type="dxa"/>
            <w:gridSpan w:val="7"/>
            <w:tcBorders>
              <w:top w:val="nil"/>
              <w:left w:val="single" w:sz="21" w:space="0" w:color="231F20"/>
              <w:bottom w:val="single" w:sz="8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1660"/>
        </w:trPr>
        <w:tc>
          <w:tcPr>
            <w:tcW w:w="601" w:type="dxa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8737" w:type="dxa"/>
            <w:gridSpan w:val="5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277"/>
        </w:trPr>
        <w:tc>
          <w:tcPr>
            <w:tcW w:w="9640" w:type="dxa"/>
            <w:gridSpan w:val="7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278"/>
        </w:trPr>
        <w:tc>
          <w:tcPr>
            <w:tcW w:w="9640" w:type="dxa"/>
            <w:gridSpan w:val="7"/>
            <w:tcBorders>
              <w:top w:val="single" w:sz="8" w:space="0" w:color="231F20"/>
              <w:left w:val="single" w:sz="21" w:space="0" w:color="231F20"/>
              <w:bottom w:val="single" w:sz="14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15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Strona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4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z 7</w:t>
            </w:r>
          </w:p>
        </w:tc>
      </w:tr>
    </w:tbl>
    <w:p w:rsidR="007A5CC8" w:rsidRDefault="007A5CC8" w:rsidP="007A5CC8">
      <w:pPr>
        <w:sectPr w:rsidR="007A5CC8">
          <w:pgSz w:w="11910" w:h="16840"/>
          <w:pgMar w:top="1160" w:right="900" w:bottom="280" w:left="900" w:header="970" w:footer="0" w:gutter="0"/>
          <w:cols w:space="708"/>
          <w:noEndnote/>
        </w:sectPr>
      </w:pPr>
    </w:p>
    <w:p w:rsidR="007A5CC8" w:rsidRDefault="008B498D" w:rsidP="007A5CC8">
      <w:pPr>
        <w:pStyle w:val="Tekstpodstawowy"/>
        <w:kinsoku w:val="0"/>
        <w:overflowPunct w:val="0"/>
        <w:spacing w:line="20" w:lineRule="atLeast"/>
        <w:ind w:left="112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noProof/>
          <w:sz w:val="2"/>
          <w:szCs w:val="2"/>
        </w:rPr>
        <w:lastRenderedPageBreak/>
        <mc:AlternateContent>
          <mc:Choice Requires="wpg">
            <w:drawing>
              <wp:inline distT="0" distB="0" distL="0" distR="0">
                <wp:extent cx="6273800" cy="12700"/>
                <wp:effectExtent l="9525" t="9525" r="3175" b="0"/>
                <wp:docPr id="17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3800" cy="12700"/>
                          <a:chOff x="0" y="0"/>
                          <a:chExt cx="9880" cy="20"/>
                        </a:xfrm>
                      </wpg:grpSpPr>
                      <wps:wsp>
                        <wps:cNvPr id="18" name="Freeform 43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9865" cy="20"/>
                          </a:xfrm>
                          <a:custGeom>
                            <a:avLst/>
                            <a:gdLst>
                              <a:gd name="T0" fmla="*/ 0 w 9865"/>
                              <a:gd name="T1" fmla="*/ 0 h 20"/>
                              <a:gd name="T2" fmla="*/ 9864 w 986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65" h="20">
                                <a:moveTo>
                                  <a:pt x="0" y="0"/>
                                </a:moveTo>
                                <a:lnTo>
                                  <a:pt x="9864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4DB2E8" id="Group 42" o:spid="_x0000_s1026" style="width:494pt;height:1pt;mso-position-horizontal-relative:char;mso-position-vertical-relative:line" coordsize="98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">
                <v:shape id="Freeform 43" o:spid="_x0000_s1027" style="position:absolute;left:7;top:7;width:9865;height:20;visibility:visible;mso-wrap-style:square;v-text-anchor:top" coordsize="986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" path="m,l9864,e" filled="f" strokecolor="#231f20">
                  <v:path arrowok="t" o:connecttype="custom" o:connectlocs="0,0;9864,0" o:connectangles="0,0"/>
                </v:shape>
                <w10:anchorlock/>
              </v:group>
            </w:pict>
          </mc:Fallback>
        </mc:AlternateContent>
      </w:r>
    </w:p>
    <w:p w:rsidR="007A5CC8" w:rsidRDefault="007A5CC8" w:rsidP="007A5CC8">
      <w:pPr>
        <w:pStyle w:val="Tekstpodstawowy"/>
        <w:kinsoku w:val="0"/>
        <w:overflowPunct w:val="0"/>
        <w:spacing w:before="11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2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904"/>
        <w:gridCol w:w="602"/>
        <w:gridCol w:w="602"/>
        <w:gridCol w:w="603"/>
        <w:gridCol w:w="603"/>
        <w:gridCol w:w="602"/>
        <w:gridCol w:w="603"/>
        <w:gridCol w:w="602"/>
        <w:gridCol w:w="603"/>
        <w:gridCol w:w="602"/>
        <w:gridCol w:w="603"/>
        <w:gridCol w:w="603"/>
        <w:gridCol w:w="301"/>
        <w:gridCol w:w="301"/>
        <w:gridCol w:w="301"/>
        <w:gridCol w:w="301"/>
        <w:gridCol w:w="604"/>
      </w:tblGrid>
      <w:tr w:rsidR="007A5CC8" w:rsidTr="00630154">
        <w:trPr>
          <w:trHeight w:hRule="exact" w:val="896"/>
        </w:trPr>
        <w:tc>
          <w:tcPr>
            <w:tcW w:w="9640" w:type="dxa"/>
            <w:gridSpan w:val="18"/>
            <w:tcBorders>
              <w:top w:val="single" w:sz="14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18" w:line="261" w:lineRule="auto"/>
              <w:ind w:left="313" w:right="585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D.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Informacje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dotyczące</w:t>
            </w:r>
            <w:r>
              <w:rPr>
                <w:rFonts w:ascii="Calibri" w:hAnsi="Calibri" w:cs="Calibri"/>
                <w:b/>
                <w:bCs/>
                <w:color w:val="231F20"/>
                <w:spacing w:val="-18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pomocy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otrzymanej</w:t>
            </w:r>
            <w:r>
              <w:rPr>
                <w:rFonts w:ascii="Calibri" w:hAnsi="Calibri" w:cs="Calibri"/>
                <w:b/>
                <w:bCs/>
                <w:color w:val="231F20"/>
                <w:spacing w:val="-18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odniesieniu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tych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samych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kosztów,</w:t>
            </w:r>
            <w:r>
              <w:rPr>
                <w:rFonts w:ascii="Calibri" w:hAnsi="Calibri" w:cs="Calibri"/>
                <w:b/>
                <w:bCs/>
                <w:color w:val="231F20"/>
                <w:spacing w:val="75"/>
                <w:w w:val="103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8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pokrycie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których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ma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być</w:t>
            </w:r>
            <w:r>
              <w:rPr>
                <w:rFonts w:ascii="Calibri" w:hAnsi="Calibri" w:cs="Calibri"/>
                <w:b/>
                <w:bCs/>
                <w:color w:val="231F20"/>
                <w:spacing w:val="-18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przeznaczona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wnioskowana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-18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minimis</w:t>
            </w:r>
          </w:p>
        </w:tc>
      </w:tr>
      <w:tr w:rsidR="007A5CC8" w:rsidTr="00630154">
        <w:trPr>
          <w:trHeight w:hRule="exact" w:val="278"/>
        </w:trPr>
        <w:tc>
          <w:tcPr>
            <w:tcW w:w="9640" w:type="dxa"/>
            <w:gridSpan w:val="18"/>
            <w:tcBorders>
              <w:top w:val="single" w:sz="8" w:space="0" w:color="231F20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277"/>
        </w:trPr>
        <w:tc>
          <w:tcPr>
            <w:tcW w:w="7832" w:type="dxa"/>
            <w:gridSpan w:val="13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3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Czy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wnioskowana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minimis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zostanie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przeznaczona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pokrycie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dających</w:t>
            </w:r>
            <w:r>
              <w:rPr>
                <w:rFonts w:ascii="Calibri" w:hAnsi="Calibri" w:cs="Calibri"/>
                <w:b/>
                <w:bCs/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się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gridSpan w:val="2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4" w:type="dxa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7A5CC8" w:rsidTr="00630154">
        <w:trPr>
          <w:trHeight w:hRule="exact" w:val="277"/>
        </w:trPr>
        <w:tc>
          <w:tcPr>
            <w:tcW w:w="9640" w:type="dxa"/>
            <w:gridSpan w:val="18"/>
            <w:tcBorders>
              <w:top w:val="nil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176" w:lineRule="exact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zidentyfikować</w:t>
            </w: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231F20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kosztów?</w:t>
            </w:r>
          </w:p>
        </w:tc>
      </w:tr>
      <w:tr w:rsidR="007A5CC8" w:rsidTr="00630154">
        <w:trPr>
          <w:trHeight w:hRule="exact" w:val="277"/>
        </w:trPr>
        <w:tc>
          <w:tcPr>
            <w:tcW w:w="7832" w:type="dxa"/>
            <w:gridSpan w:val="13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3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Jeśli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tak,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czy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pokrycie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tych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samych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kosztów,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których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mowa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powyżej,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podmiot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otrzymał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gridSpan w:val="2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</w:t>
            </w:r>
          </w:p>
        </w:tc>
        <w:tc>
          <w:tcPr>
            <w:tcW w:w="30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4" w:type="dxa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5"/>
              <w:ind w:left="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nie</w:t>
            </w:r>
          </w:p>
        </w:tc>
      </w:tr>
      <w:tr w:rsidR="007A5CC8" w:rsidTr="00630154">
        <w:trPr>
          <w:trHeight w:hRule="exact" w:val="981"/>
        </w:trPr>
        <w:tc>
          <w:tcPr>
            <w:tcW w:w="9640" w:type="dxa"/>
            <w:gridSpan w:val="18"/>
            <w:tcBorders>
              <w:top w:val="nil"/>
              <w:left w:val="single" w:sz="21" w:space="0" w:color="231F20"/>
              <w:bottom w:val="single" w:sz="8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176" w:lineRule="exact"/>
              <w:ind w:left="304"/>
              <w:rPr>
                <w:rFonts w:ascii="Calibri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inną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niż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minimis?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158" w:line="263" w:lineRule="auto"/>
              <w:ind w:left="304" w:right="361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Jeśli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tak,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należy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wypełnić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poniższą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tabelę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w w:val="105"/>
                <w:position w:val="9"/>
                <w:sz w:val="12"/>
                <w:szCs w:val="12"/>
              </w:rPr>
              <w:t>14)</w:t>
            </w:r>
            <w:r>
              <w:rPr>
                <w:rFonts w:ascii="Calibri" w:hAnsi="Calibri" w:cs="Calibri"/>
                <w:b/>
                <w:bCs/>
                <w:color w:val="231F20"/>
                <w:spacing w:val="3"/>
                <w:w w:val="105"/>
                <w:position w:val="9"/>
                <w:sz w:val="12"/>
                <w:szCs w:val="1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odniesieniu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ww.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innej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niż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minimis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oraz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de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minimis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71"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te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same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koszty.</w:t>
            </w:r>
          </w:p>
        </w:tc>
      </w:tr>
      <w:tr w:rsidR="007A5CC8" w:rsidTr="00630154">
        <w:trPr>
          <w:trHeight w:hRule="exact" w:val="1154"/>
        </w:trPr>
        <w:tc>
          <w:tcPr>
            <w:tcW w:w="300" w:type="dxa"/>
            <w:vMerge w:val="restart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1506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:rsidR="007A5CC8" w:rsidRDefault="007A5CC8" w:rsidP="00630154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108" w:line="268" w:lineRule="auto"/>
              <w:ind w:left="277" w:right="55" w:hanging="22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Przeznaczenie</w:t>
            </w:r>
            <w:r>
              <w:rPr>
                <w:rFonts w:ascii="Calibri" w:hAnsi="Calibri" w:cs="Calibri"/>
                <w:b/>
                <w:bCs/>
                <w:color w:val="231F20"/>
                <w:spacing w:val="25"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</w:t>
            </w: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ind w:left="1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6</w:t>
            </w: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1206" w:type="dxa"/>
            <w:gridSpan w:val="3"/>
            <w:vMerge w:val="restart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1080"/>
        </w:trPr>
        <w:tc>
          <w:tcPr>
            <w:tcW w:w="300" w:type="dxa"/>
            <w:vMerge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904" w:type="dxa"/>
            <w:vMerge w:val="restart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/>
              <w:rPr>
                <w:b/>
                <w:bCs/>
                <w:sz w:val="19"/>
                <w:szCs w:val="19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spacing w:line="268" w:lineRule="auto"/>
              <w:ind w:left="726" w:right="269" w:hanging="44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Wartość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otrzymanej</w:t>
            </w:r>
            <w:r>
              <w:rPr>
                <w:rFonts w:ascii="Calibri" w:hAnsi="Calibri" w:cs="Calibri"/>
                <w:b/>
                <w:bCs/>
                <w:color w:val="231F20"/>
                <w:spacing w:val="21"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</w:t>
            </w: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ind w:left="300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brutto</w:t>
            </w: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ind w:left="4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5b</w:t>
            </w: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1206" w:type="dxa"/>
            <w:gridSpan w:val="3"/>
            <w:vMerge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968"/>
        </w:trPr>
        <w:tc>
          <w:tcPr>
            <w:tcW w:w="300" w:type="dxa"/>
            <w:vMerge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904" w:type="dxa"/>
            <w:vMerge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:rsidR="007A5CC8" w:rsidRDefault="007A5CC8" w:rsidP="00630154"/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ind w:left="88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nominalna</w:t>
            </w: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ind w:left="1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5a</w:t>
            </w: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1206" w:type="dxa"/>
            <w:gridSpan w:val="3"/>
            <w:vMerge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1129"/>
        </w:trPr>
        <w:tc>
          <w:tcPr>
            <w:tcW w:w="300" w:type="dxa"/>
            <w:vMerge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1506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:rsidR="007A5CC8" w:rsidRDefault="007A5CC8" w:rsidP="00630154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108" w:line="268" w:lineRule="auto"/>
              <w:ind w:left="266" w:right="255" w:firstLine="58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Forma</w:t>
            </w:r>
            <w:r>
              <w:rPr>
                <w:rFonts w:ascii="Calibri" w:hAnsi="Calibri" w:cs="Calibri"/>
                <w:b/>
                <w:bCs/>
                <w:color w:val="231F20"/>
                <w:spacing w:val="21"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pomocy</w:t>
            </w: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ind w:left="4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4</w:t>
            </w: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1206" w:type="dxa"/>
            <w:gridSpan w:val="3"/>
            <w:vMerge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1800"/>
        </w:trPr>
        <w:tc>
          <w:tcPr>
            <w:tcW w:w="300" w:type="dxa"/>
            <w:vMerge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904" w:type="dxa"/>
            <w:vMerge w:val="restart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:rsidR="007A5CC8" w:rsidRDefault="007A5CC8" w:rsidP="00630154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129"/>
              <w:ind w:left="480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Podstawa</w:t>
            </w:r>
            <w:r>
              <w:rPr>
                <w:rFonts w:ascii="Calibri" w:hAnsi="Calibri" w:cs="Calibri"/>
                <w:b/>
                <w:bCs/>
                <w:color w:val="231F20"/>
                <w:spacing w:val="-18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prawna</w:t>
            </w:r>
            <w:r>
              <w:rPr>
                <w:rFonts w:ascii="Calibri" w:hAnsi="Calibri" w:cs="Calibri"/>
                <w:b/>
                <w:bCs/>
                <w:color w:val="231F20"/>
                <w:spacing w:val="-18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udzielenia</w:t>
            </w:r>
            <w:r>
              <w:rPr>
                <w:rFonts w:ascii="Calibri" w:hAnsi="Calibri" w:cs="Calibri"/>
                <w:b/>
                <w:bCs/>
                <w:color w:val="231F20"/>
                <w:spacing w:val="-18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</w:t>
            </w: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ind w:left="23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informacje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szczegółowe</w:t>
            </w: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ind w:left="3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3b</w:t>
            </w: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1206" w:type="dxa"/>
            <w:gridSpan w:val="3"/>
            <w:vMerge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1895"/>
        </w:trPr>
        <w:tc>
          <w:tcPr>
            <w:tcW w:w="300" w:type="dxa"/>
            <w:vMerge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904" w:type="dxa"/>
            <w:vMerge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:rsidR="007A5CC8" w:rsidRDefault="007A5CC8" w:rsidP="00630154"/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ind w:left="5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informacje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podstawowe</w:t>
            </w: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ind w:left="3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3a</w:t>
            </w: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1206" w:type="dxa"/>
            <w:gridSpan w:val="3"/>
            <w:vMerge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1187"/>
        </w:trPr>
        <w:tc>
          <w:tcPr>
            <w:tcW w:w="300" w:type="dxa"/>
            <w:vMerge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1506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:rsidR="007A5CC8" w:rsidRDefault="007A5CC8" w:rsidP="00630154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7"/>
                <w:szCs w:val="17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spacing w:line="268" w:lineRule="auto"/>
              <w:ind w:left="182" w:right="176" w:firstLine="6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Podmiot</w:t>
            </w:r>
            <w:r>
              <w:rPr>
                <w:rFonts w:ascii="Calibri" w:hAnsi="Calibri" w:cs="Calibri"/>
                <w:b/>
                <w:bCs/>
                <w:color w:val="231F20"/>
                <w:spacing w:val="24"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udzielający</w:t>
            </w:r>
            <w:r>
              <w:rPr>
                <w:rFonts w:ascii="Calibri" w:hAnsi="Calibri" w:cs="Calibri"/>
                <w:b/>
                <w:bCs/>
                <w:color w:val="231F20"/>
                <w:spacing w:val="26"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</w:t>
            </w: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ind w:left="5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2</w:t>
            </w: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1206" w:type="dxa"/>
            <w:gridSpan w:val="3"/>
            <w:vMerge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872"/>
        </w:trPr>
        <w:tc>
          <w:tcPr>
            <w:tcW w:w="300" w:type="dxa"/>
            <w:vMerge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1506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:rsidR="007A5CC8" w:rsidRDefault="007A5CC8" w:rsidP="00630154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7"/>
                <w:szCs w:val="17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spacing w:line="268" w:lineRule="auto"/>
              <w:ind w:left="57" w:right="51" w:firstLine="3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Dzień</w:t>
            </w:r>
            <w:r>
              <w:rPr>
                <w:rFonts w:ascii="Calibri" w:hAnsi="Calibri" w:cs="Calibri"/>
                <w:b/>
                <w:bCs/>
                <w:color w:val="231F20"/>
                <w:spacing w:val="23"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udzielenia</w:t>
            </w:r>
            <w:r>
              <w:rPr>
                <w:rFonts w:ascii="Calibri" w:hAnsi="Calibri" w:cs="Calibri"/>
                <w:b/>
                <w:bCs/>
                <w:color w:val="231F20"/>
                <w:spacing w:val="22"/>
                <w:w w:val="103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</w:t>
            </w: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ind w:left="2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1</w:t>
            </w: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60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1206" w:type="dxa"/>
            <w:gridSpan w:val="3"/>
            <w:vMerge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348"/>
        </w:trPr>
        <w:tc>
          <w:tcPr>
            <w:tcW w:w="300" w:type="dxa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1506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:rsidR="007A5CC8" w:rsidRDefault="007A5CC8" w:rsidP="00630154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6"/>
              <w:rPr>
                <w:b/>
                <w:bCs/>
                <w:sz w:val="19"/>
                <w:szCs w:val="19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ind w:left="5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Lp.</w:t>
            </w: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ind w:left="4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1</w:t>
            </w: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4"/>
              <w:rPr>
                <w:b/>
                <w:bCs/>
                <w:sz w:val="16"/>
                <w:szCs w:val="16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ind w:left="4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2</w:t>
            </w: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4"/>
              <w:rPr>
                <w:b/>
                <w:bCs/>
                <w:sz w:val="16"/>
                <w:szCs w:val="16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ind w:left="4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3</w:t>
            </w: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ind w:left="4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4</w:t>
            </w: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4"/>
              <w:rPr>
                <w:b/>
                <w:bCs/>
                <w:sz w:val="16"/>
                <w:szCs w:val="16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ind w:left="4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5</w:t>
            </w: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ind w:left="4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6</w:t>
            </w:r>
          </w:p>
        </w:tc>
        <w:tc>
          <w:tcPr>
            <w:tcW w:w="60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ind w:left="4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7</w:t>
            </w: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6"/>
                <w:szCs w:val="16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ind w:left="4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8</w:t>
            </w:r>
          </w:p>
        </w:tc>
        <w:tc>
          <w:tcPr>
            <w:tcW w:w="60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4"/>
              <w:rPr>
                <w:b/>
                <w:bCs/>
                <w:sz w:val="16"/>
                <w:szCs w:val="16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ind w:left="4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9</w:t>
            </w:r>
          </w:p>
        </w:tc>
        <w:tc>
          <w:tcPr>
            <w:tcW w:w="602" w:type="dxa"/>
            <w:gridSpan w:val="2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C7C9CB"/>
            <w:textDirection w:val="btLr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4"/>
              <w:rPr>
                <w:b/>
                <w:bCs/>
                <w:sz w:val="16"/>
                <w:szCs w:val="16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ind w:left="7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10</w:t>
            </w:r>
          </w:p>
        </w:tc>
        <w:tc>
          <w:tcPr>
            <w:tcW w:w="1206" w:type="dxa"/>
            <w:gridSpan w:val="3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288"/>
        </w:trPr>
        <w:tc>
          <w:tcPr>
            <w:tcW w:w="9640" w:type="dxa"/>
            <w:gridSpan w:val="18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289"/>
        </w:trPr>
        <w:tc>
          <w:tcPr>
            <w:tcW w:w="9640" w:type="dxa"/>
            <w:gridSpan w:val="18"/>
            <w:tcBorders>
              <w:top w:val="single" w:sz="8" w:space="0" w:color="231F20"/>
              <w:left w:val="single" w:sz="21" w:space="0" w:color="231F20"/>
              <w:bottom w:val="single" w:sz="14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2" w:lineRule="exact"/>
              <w:ind w:left="15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Strona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5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z 7</w:t>
            </w:r>
          </w:p>
        </w:tc>
      </w:tr>
    </w:tbl>
    <w:p w:rsidR="007A5CC8" w:rsidRDefault="007A5CC8" w:rsidP="007A5CC8">
      <w:pPr>
        <w:sectPr w:rsidR="007A5CC8">
          <w:pgSz w:w="11910" w:h="16840"/>
          <w:pgMar w:top="1160" w:right="900" w:bottom="280" w:left="900" w:header="970" w:footer="0" w:gutter="0"/>
          <w:cols w:space="708"/>
          <w:noEndnote/>
        </w:sectPr>
      </w:pPr>
    </w:p>
    <w:p w:rsidR="007A5CC8" w:rsidRDefault="008B498D" w:rsidP="007A5CC8">
      <w:pPr>
        <w:pStyle w:val="Tekstpodstawowy"/>
        <w:kinsoku w:val="0"/>
        <w:overflowPunct w:val="0"/>
        <w:spacing w:line="20" w:lineRule="atLeast"/>
        <w:ind w:left="112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noProof/>
          <w:sz w:val="2"/>
          <w:szCs w:val="2"/>
        </w:rPr>
        <w:lastRenderedPageBreak/>
        <mc:AlternateContent>
          <mc:Choice Requires="wpg">
            <w:drawing>
              <wp:inline distT="0" distB="0" distL="0" distR="0">
                <wp:extent cx="6273800" cy="12700"/>
                <wp:effectExtent l="9525" t="9525" r="3175" b="0"/>
                <wp:docPr id="15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3800" cy="12700"/>
                          <a:chOff x="0" y="0"/>
                          <a:chExt cx="9880" cy="20"/>
                        </a:xfrm>
                      </wpg:grpSpPr>
                      <wps:wsp>
                        <wps:cNvPr id="16" name="Freeform 41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9865" cy="20"/>
                          </a:xfrm>
                          <a:custGeom>
                            <a:avLst/>
                            <a:gdLst>
                              <a:gd name="T0" fmla="*/ 0 w 9865"/>
                              <a:gd name="T1" fmla="*/ 0 h 20"/>
                              <a:gd name="T2" fmla="*/ 9864 w 986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65" h="20">
                                <a:moveTo>
                                  <a:pt x="0" y="0"/>
                                </a:moveTo>
                                <a:lnTo>
                                  <a:pt x="9864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440013" id="Group 40" o:spid="_x0000_s1026" style="width:494pt;height:1pt;mso-position-horizontal-relative:char;mso-position-vertical-relative:line" coordsize="98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">
                <v:shape id="Freeform 41" o:spid="_x0000_s1027" style="position:absolute;left:7;top:7;width:9865;height:20;visibility:visible;mso-wrap-style:square;v-text-anchor:top" coordsize="986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" path="m,l9864,e" filled="f" strokecolor="#231f20">
                  <v:path arrowok="t" o:connecttype="custom" o:connectlocs="0,0;9864,0" o:connectangles="0,0"/>
                </v:shape>
                <w10:anchorlock/>
              </v:group>
            </w:pict>
          </mc:Fallback>
        </mc:AlternateContent>
      </w:r>
    </w:p>
    <w:p w:rsidR="007A5CC8" w:rsidRDefault="007A5CC8" w:rsidP="007A5CC8">
      <w:pPr>
        <w:pStyle w:val="Tekstpodstawowy"/>
        <w:kinsoku w:val="0"/>
        <w:overflowPunct w:val="0"/>
        <w:spacing w:before="10"/>
        <w:ind w:left="0"/>
        <w:rPr>
          <w:rFonts w:ascii="Times New Roman" w:hAnsi="Times New Roman" w:cs="Times New Roman"/>
          <w:b/>
          <w:bCs/>
          <w:sz w:val="27"/>
          <w:szCs w:val="27"/>
        </w:rPr>
      </w:pPr>
    </w:p>
    <w:tbl>
      <w:tblPr>
        <w:tblW w:w="0" w:type="auto"/>
        <w:tblInd w:w="2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3916"/>
        <w:gridCol w:w="1206"/>
        <w:gridCol w:w="3916"/>
        <w:gridCol w:w="302"/>
      </w:tblGrid>
      <w:tr w:rsidR="007A5CC8" w:rsidTr="00630154">
        <w:trPr>
          <w:trHeight w:hRule="exact" w:val="852"/>
        </w:trPr>
        <w:tc>
          <w:tcPr>
            <w:tcW w:w="9640" w:type="dxa"/>
            <w:gridSpan w:val="5"/>
            <w:tcBorders>
              <w:top w:val="single" w:sz="14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8" w:lineRule="auto"/>
              <w:ind w:left="309" w:right="54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Jeżeli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w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tabeli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wykazano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otrzymaną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pomoc inną niż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pomoc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de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minimis,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należy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dodatkowo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wypełnić</w:t>
            </w:r>
            <w:r>
              <w:rPr>
                <w:rFonts w:ascii="Calibri" w:hAnsi="Calibri" w:cs="Calibri"/>
                <w:b/>
                <w:bCs/>
                <w:color w:val="231F20"/>
                <w:spacing w:val="7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pkt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1-8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poniżej: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32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1)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opis</w:t>
            </w:r>
            <w:r>
              <w:rPr>
                <w:rFonts w:ascii="Calibri" w:hAnsi="Calibri" w:cs="Calibri"/>
                <w:b/>
                <w:bCs/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przedsięwzięcia:</w:t>
            </w:r>
          </w:p>
        </w:tc>
      </w:tr>
      <w:tr w:rsidR="007A5CC8" w:rsidTr="00630154">
        <w:trPr>
          <w:trHeight w:hRule="exact" w:val="1439"/>
        </w:trPr>
        <w:tc>
          <w:tcPr>
            <w:tcW w:w="300" w:type="dxa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9038" w:type="dxa"/>
            <w:gridSpan w:val="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419"/>
        </w:trPr>
        <w:tc>
          <w:tcPr>
            <w:tcW w:w="9640" w:type="dxa"/>
            <w:gridSpan w:val="5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54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2)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koszty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kwalifikujące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się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objęcia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pomocą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wartości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nominalnej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zdyskontowanej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oraz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ich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rodzaje:</w:t>
            </w:r>
          </w:p>
        </w:tc>
      </w:tr>
      <w:tr w:rsidR="007A5CC8" w:rsidTr="00630154">
        <w:trPr>
          <w:trHeight w:hRule="exact" w:val="1152"/>
        </w:trPr>
        <w:tc>
          <w:tcPr>
            <w:tcW w:w="300" w:type="dxa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9038" w:type="dxa"/>
            <w:gridSpan w:val="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384"/>
        </w:trPr>
        <w:tc>
          <w:tcPr>
            <w:tcW w:w="9640" w:type="dxa"/>
            <w:gridSpan w:val="5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18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3)</w:t>
            </w:r>
            <w:r>
              <w:rPr>
                <w:rFonts w:ascii="Calibri" w:hAnsi="Calibri" w:cs="Calibri"/>
                <w:b/>
                <w:bCs/>
                <w:color w:val="231F20"/>
                <w:spacing w:val="-1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maksymalna</w:t>
            </w:r>
            <w:r>
              <w:rPr>
                <w:rFonts w:ascii="Calibri" w:hAnsi="Calibri" w:cs="Calibri"/>
                <w:b/>
                <w:bCs/>
                <w:color w:val="231F20"/>
                <w:spacing w:val="-1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dopuszczalna</w:t>
            </w:r>
            <w:r>
              <w:rPr>
                <w:rFonts w:ascii="Calibri" w:hAnsi="Calibri" w:cs="Calibri"/>
                <w:b/>
                <w:bCs/>
                <w:color w:val="231F20"/>
                <w:spacing w:val="-18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intensywność</w:t>
            </w:r>
            <w:r>
              <w:rPr>
                <w:rFonts w:ascii="Calibri" w:hAnsi="Calibri" w:cs="Calibri"/>
                <w:b/>
                <w:bCs/>
                <w:color w:val="231F20"/>
                <w:spacing w:val="-1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pomocy:</w:t>
            </w:r>
          </w:p>
        </w:tc>
      </w:tr>
      <w:tr w:rsidR="007A5CC8" w:rsidTr="00630154">
        <w:trPr>
          <w:trHeight w:hRule="exact" w:val="288"/>
        </w:trPr>
        <w:tc>
          <w:tcPr>
            <w:tcW w:w="300" w:type="dxa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9038" w:type="dxa"/>
            <w:gridSpan w:val="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406"/>
        </w:trPr>
        <w:tc>
          <w:tcPr>
            <w:tcW w:w="9640" w:type="dxa"/>
            <w:gridSpan w:val="5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40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4)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intensywność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pomocy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już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udzielonej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związku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kosztami,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których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mowa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pkt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2:</w:t>
            </w:r>
          </w:p>
        </w:tc>
      </w:tr>
      <w:tr w:rsidR="007A5CC8" w:rsidTr="00630154">
        <w:trPr>
          <w:trHeight w:hRule="exact" w:val="288"/>
        </w:trPr>
        <w:tc>
          <w:tcPr>
            <w:tcW w:w="300" w:type="dxa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9038" w:type="dxa"/>
            <w:gridSpan w:val="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406"/>
        </w:trPr>
        <w:tc>
          <w:tcPr>
            <w:tcW w:w="9640" w:type="dxa"/>
            <w:gridSpan w:val="5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40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5)</w:t>
            </w:r>
            <w:r>
              <w:rPr>
                <w:rFonts w:ascii="Calibri" w:hAnsi="Calibri" w:cs="Calibri"/>
                <w:b/>
                <w:bCs/>
                <w:color w:val="231F20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lokalizacja</w:t>
            </w:r>
            <w:r>
              <w:rPr>
                <w:rFonts w:ascii="Calibri" w:hAnsi="Calibri" w:cs="Calibri"/>
                <w:b/>
                <w:bCs/>
                <w:color w:val="231F20"/>
                <w:spacing w:val="-2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przedsięwzięcia:</w:t>
            </w:r>
          </w:p>
        </w:tc>
      </w:tr>
      <w:tr w:rsidR="007A5CC8" w:rsidTr="00630154">
        <w:trPr>
          <w:trHeight w:hRule="exact" w:val="576"/>
        </w:trPr>
        <w:tc>
          <w:tcPr>
            <w:tcW w:w="300" w:type="dxa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9038" w:type="dxa"/>
            <w:gridSpan w:val="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395"/>
        </w:trPr>
        <w:tc>
          <w:tcPr>
            <w:tcW w:w="9640" w:type="dxa"/>
            <w:gridSpan w:val="5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30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6)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cele,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które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mają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w w:val="105"/>
                <w:sz w:val="17"/>
                <w:szCs w:val="17"/>
              </w:rPr>
              <w:t>być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osiągnięte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związku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z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realizacją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przedsięwzięcia:</w:t>
            </w:r>
          </w:p>
        </w:tc>
      </w:tr>
      <w:tr w:rsidR="007A5CC8" w:rsidTr="00630154">
        <w:trPr>
          <w:trHeight w:hRule="exact" w:val="1151"/>
        </w:trPr>
        <w:tc>
          <w:tcPr>
            <w:tcW w:w="300" w:type="dxa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9038" w:type="dxa"/>
            <w:gridSpan w:val="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370"/>
        </w:trPr>
        <w:tc>
          <w:tcPr>
            <w:tcW w:w="9640" w:type="dxa"/>
            <w:gridSpan w:val="5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05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7)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etapy</w:t>
            </w:r>
            <w:r>
              <w:rPr>
                <w:rFonts w:ascii="Calibri" w:hAnsi="Calibri" w:cs="Calibri"/>
                <w:b/>
                <w:bCs/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realizacji</w:t>
            </w:r>
            <w:r>
              <w:rPr>
                <w:rFonts w:ascii="Calibri" w:hAnsi="Calibri" w:cs="Calibri"/>
                <w:b/>
                <w:bCs/>
                <w:color w:val="231F20"/>
                <w:spacing w:val="-18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przedsięwzięcia:</w:t>
            </w:r>
          </w:p>
        </w:tc>
      </w:tr>
      <w:tr w:rsidR="007A5CC8" w:rsidTr="00630154">
        <w:trPr>
          <w:trHeight w:hRule="exact" w:val="1152"/>
        </w:trPr>
        <w:tc>
          <w:tcPr>
            <w:tcW w:w="300" w:type="dxa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9038" w:type="dxa"/>
            <w:gridSpan w:val="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370"/>
        </w:trPr>
        <w:tc>
          <w:tcPr>
            <w:tcW w:w="9640" w:type="dxa"/>
            <w:gridSpan w:val="5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36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8)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data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rozpoczęcia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zakończenia</w:t>
            </w:r>
            <w:r>
              <w:rPr>
                <w:rFonts w:ascii="Calibri" w:hAnsi="Calibri" w:cs="Calibri"/>
                <w:b/>
                <w:bCs/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realizacji</w:t>
            </w:r>
            <w:r>
              <w:rPr>
                <w:rFonts w:ascii="Calibri" w:hAnsi="Calibri" w:cs="Calibri"/>
                <w:b/>
                <w:bCs/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przedsięwzięcia:</w:t>
            </w:r>
          </w:p>
        </w:tc>
      </w:tr>
      <w:tr w:rsidR="007A5CC8" w:rsidTr="00630154">
        <w:trPr>
          <w:trHeight w:hRule="exact" w:val="576"/>
        </w:trPr>
        <w:tc>
          <w:tcPr>
            <w:tcW w:w="300" w:type="dxa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9038" w:type="dxa"/>
            <w:gridSpan w:val="3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216"/>
        </w:trPr>
        <w:tc>
          <w:tcPr>
            <w:tcW w:w="9640" w:type="dxa"/>
            <w:gridSpan w:val="5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348"/>
        </w:trPr>
        <w:tc>
          <w:tcPr>
            <w:tcW w:w="9640" w:type="dxa"/>
            <w:gridSpan w:val="5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7"/>
              <w:ind w:left="313"/>
            </w:pP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E.</w:t>
            </w:r>
            <w:r>
              <w:rPr>
                <w:rFonts w:ascii="Calibri" w:hAnsi="Calibri" w:cs="Calibri"/>
                <w:b/>
                <w:bCs/>
                <w:color w:val="231F20"/>
                <w:spacing w:val="-22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Informacje</w:t>
            </w:r>
            <w:r>
              <w:rPr>
                <w:rFonts w:ascii="Calibri" w:hAnsi="Calibri" w:cs="Calibri"/>
                <w:b/>
                <w:bCs/>
                <w:color w:val="231F20"/>
                <w:spacing w:val="-22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dotyczące</w:t>
            </w:r>
            <w:r>
              <w:rPr>
                <w:rFonts w:ascii="Calibri" w:hAnsi="Calibri" w:cs="Calibri"/>
                <w:b/>
                <w:bCs/>
                <w:color w:val="231F20"/>
                <w:spacing w:val="-22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osoby</w:t>
            </w:r>
            <w:r>
              <w:rPr>
                <w:rFonts w:ascii="Calibri" w:hAnsi="Calibri" w:cs="Calibri"/>
                <w:b/>
                <w:bCs/>
                <w:color w:val="231F20"/>
                <w:spacing w:val="-21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upoważnionej</w:t>
            </w:r>
            <w:r>
              <w:rPr>
                <w:rFonts w:ascii="Calibri" w:hAnsi="Calibri" w:cs="Calibri"/>
                <w:b/>
                <w:bCs/>
                <w:color w:val="231F20"/>
                <w:spacing w:val="-22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</w:rPr>
              <w:t>do</w:t>
            </w:r>
            <w:r>
              <w:rPr>
                <w:rFonts w:ascii="Calibri" w:hAnsi="Calibri" w:cs="Calibri"/>
                <w:b/>
                <w:bCs/>
                <w:color w:val="231F20"/>
                <w:spacing w:val="-21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przedstawienia</w:t>
            </w:r>
            <w:r>
              <w:rPr>
                <w:rFonts w:ascii="Calibri" w:hAnsi="Calibri" w:cs="Calibri"/>
                <w:b/>
                <w:bCs/>
                <w:color w:val="231F20"/>
                <w:spacing w:val="-21"/>
                <w:w w:val="10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</w:rPr>
              <w:t>informacji</w:t>
            </w:r>
          </w:p>
        </w:tc>
      </w:tr>
      <w:tr w:rsidR="007A5CC8" w:rsidTr="00630154">
        <w:trPr>
          <w:trHeight w:hRule="exact" w:val="435"/>
        </w:trPr>
        <w:tc>
          <w:tcPr>
            <w:tcW w:w="9640" w:type="dxa"/>
            <w:gridSpan w:val="5"/>
            <w:tcBorders>
              <w:top w:val="single" w:sz="8" w:space="0" w:color="231F20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5"/>
              <w:rPr>
                <w:b/>
                <w:bCs/>
                <w:sz w:val="18"/>
                <w:szCs w:val="18"/>
              </w:rPr>
            </w:pPr>
          </w:p>
          <w:p w:rsidR="007A5CC8" w:rsidRDefault="007A5CC8" w:rsidP="00630154">
            <w:pPr>
              <w:pStyle w:val="TableParagraph"/>
              <w:tabs>
                <w:tab w:val="left" w:pos="5426"/>
              </w:tabs>
              <w:kinsoku w:val="0"/>
              <w:overflowPunct w:val="0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Imię</w:t>
            </w:r>
            <w:r>
              <w:rPr>
                <w:rFonts w:ascii="Calibri" w:hAnsi="Calibri" w:cs="Calibri"/>
                <w:b/>
                <w:bCs/>
                <w:color w:val="231F20"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nazwisko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ab/>
              <w:t>Numer</w:t>
            </w:r>
            <w:r>
              <w:rPr>
                <w:rFonts w:ascii="Calibri" w:hAnsi="Calibri" w:cs="Calibri"/>
                <w:b/>
                <w:bCs/>
                <w:color w:val="231F20"/>
                <w:spacing w:val="-23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telefonu</w:t>
            </w:r>
          </w:p>
        </w:tc>
      </w:tr>
      <w:tr w:rsidR="007A5CC8" w:rsidTr="00630154">
        <w:trPr>
          <w:trHeight w:hRule="exact" w:val="214"/>
        </w:trPr>
        <w:tc>
          <w:tcPr>
            <w:tcW w:w="300" w:type="dxa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39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1206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39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2" w:type="dxa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219"/>
        </w:trPr>
        <w:tc>
          <w:tcPr>
            <w:tcW w:w="9640" w:type="dxa"/>
            <w:gridSpan w:val="5"/>
            <w:tcBorders>
              <w:top w:val="nil"/>
              <w:left w:val="single" w:sz="21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tabs>
                <w:tab w:val="left" w:pos="5426"/>
              </w:tabs>
              <w:kinsoku w:val="0"/>
              <w:overflowPunct w:val="0"/>
              <w:spacing w:before="5"/>
              <w:ind w:left="30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Stanowisko</w:t>
            </w:r>
            <w:r>
              <w:rPr>
                <w:rFonts w:ascii="Calibri" w:hAnsi="Calibri" w:cs="Calibri"/>
                <w:b/>
                <w:bCs/>
                <w:color w:val="231F20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>służbowe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7"/>
                <w:szCs w:val="17"/>
              </w:rPr>
              <w:tab/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Data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w w:val="105"/>
                <w:sz w:val="17"/>
                <w:szCs w:val="17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w w:val="105"/>
                <w:sz w:val="17"/>
                <w:szCs w:val="17"/>
              </w:rPr>
              <w:t>podpis</w:t>
            </w:r>
          </w:p>
        </w:tc>
      </w:tr>
      <w:tr w:rsidR="007A5CC8" w:rsidTr="00630154">
        <w:trPr>
          <w:trHeight w:hRule="exact" w:val="214"/>
        </w:trPr>
        <w:tc>
          <w:tcPr>
            <w:tcW w:w="300" w:type="dxa"/>
            <w:tcBorders>
              <w:top w:val="nil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39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1206" w:type="dxa"/>
            <w:tcBorders>
              <w:top w:val="nil"/>
              <w:left w:val="single" w:sz="8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3916" w:type="dxa"/>
            <w:vMerge w:val="restart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2" w:type="dxa"/>
            <w:vMerge w:val="restart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217"/>
        </w:trPr>
        <w:tc>
          <w:tcPr>
            <w:tcW w:w="5422" w:type="dxa"/>
            <w:gridSpan w:val="3"/>
            <w:tcBorders>
              <w:top w:val="single" w:sz="8" w:space="0" w:color="231F20"/>
              <w:left w:val="single" w:sz="21" w:space="0" w:color="231F20"/>
              <w:bottom w:val="nil"/>
              <w:right w:val="single" w:sz="8" w:space="0" w:color="231F20"/>
            </w:tcBorders>
            <w:shd w:val="clear" w:color="auto" w:fill="C7C9CB"/>
          </w:tcPr>
          <w:p w:rsidR="007A5CC8" w:rsidRDefault="007A5CC8" w:rsidP="00630154"/>
        </w:tc>
        <w:tc>
          <w:tcPr>
            <w:tcW w:w="3916" w:type="dxa"/>
            <w:vMerge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/>
        </w:tc>
        <w:tc>
          <w:tcPr>
            <w:tcW w:w="302" w:type="dxa"/>
            <w:vMerge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216"/>
        </w:trPr>
        <w:tc>
          <w:tcPr>
            <w:tcW w:w="9640" w:type="dxa"/>
            <w:gridSpan w:val="5"/>
            <w:tcBorders>
              <w:top w:val="nil"/>
              <w:left w:val="single" w:sz="21" w:space="0" w:color="231F20"/>
              <w:bottom w:val="single" w:sz="8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289"/>
        </w:trPr>
        <w:tc>
          <w:tcPr>
            <w:tcW w:w="9640" w:type="dxa"/>
            <w:gridSpan w:val="5"/>
            <w:tcBorders>
              <w:top w:val="single" w:sz="8" w:space="0" w:color="231F20"/>
              <w:left w:val="single" w:sz="21" w:space="0" w:color="231F20"/>
              <w:bottom w:val="single" w:sz="14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4"/>
              <w:ind w:left="15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Strona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6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z 7</w:t>
            </w:r>
          </w:p>
        </w:tc>
      </w:tr>
    </w:tbl>
    <w:p w:rsidR="007A5CC8" w:rsidRDefault="007A5CC8" w:rsidP="007A5CC8">
      <w:pPr>
        <w:sectPr w:rsidR="007A5CC8">
          <w:pgSz w:w="11910" w:h="16840"/>
          <w:pgMar w:top="1160" w:right="900" w:bottom="280" w:left="900" w:header="970" w:footer="0" w:gutter="0"/>
          <w:cols w:space="708"/>
          <w:noEndnote/>
        </w:sectPr>
      </w:pPr>
    </w:p>
    <w:p w:rsidR="007A5CC8" w:rsidRDefault="008B498D" w:rsidP="007A5CC8">
      <w:pPr>
        <w:pStyle w:val="Tekstpodstawowy"/>
        <w:kinsoku w:val="0"/>
        <w:overflowPunct w:val="0"/>
        <w:spacing w:line="20" w:lineRule="atLeast"/>
        <w:ind w:left="112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noProof/>
          <w:sz w:val="2"/>
          <w:szCs w:val="2"/>
        </w:rPr>
        <w:lastRenderedPageBreak/>
        <mc:AlternateContent>
          <mc:Choice Requires="wpg">
            <w:drawing>
              <wp:inline distT="0" distB="0" distL="0" distR="0">
                <wp:extent cx="6273800" cy="12700"/>
                <wp:effectExtent l="9525" t="9525" r="3175" b="0"/>
                <wp:docPr id="13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3800" cy="12700"/>
                          <a:chOff x="0" y="0"/>
                          <a:chExt cx="9880" cy="20"/>
                        </a:xfrm>
                      </wpg:grpSpPr>
                      <wps:wsp>
                        <wps:cNvPr id="14" name="Freeform 39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9865" cy="20"/>
                          </a:xfrm>
                          <a:custGeom>
                            <a:avLst/>
                            <a:gdLst>
                              <a:gd name="T0" fmla="*/ 0 w 9865"/>
                              <a:gd name="T1" fmla="*/ 0 h 20"/>
                              <a:gd name="T2" fmla="*/ 9864 w 986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65" h="20">
                                <a:moveTo>
                                  <a:pt x="0" y="0"/>
                                </a:moveTo>
                                <a:lnTo>
                                  <a:pt x="9864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9E387E" id="Group 38" o:spid="_x0000_s1026" style="width:494pt;height:1pt;mso-position-horizontal-relative:char;mso-position-vertical-relative:line" coordsize="98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">
                <v:shape id="Freeform 39" o:spid="_x0000_s1027" style="position:absolute;left:7;top:7;width:9865;height:20;visibility:visible;mso-wrap-style:square;v-text-anchor:top" coordsize="986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" path="m,l9864,e" filled="f" strokecolor="#231f20">
                  <v:path arrowok="t" o:connecttype="custom" o:connectlocs="0,0;9864,0" o:connectangles="0,0"/>
                </v:shape>
                <w10:anchorlock/>
              </v:group>
            </w:pict>
          </mc:Fallback>
        </mc:AlternateContent>
      </w:r>
    </w:p>
    <w:p w:rsidR="007A5CC8" w:rsidRDefault="007A5CC8" w:rsidP="007A5CC8">
      <w:pPr>
        <w:pStyle w:val="Tekstpodstawowy"/>
        <w:kinsoku w:val="0"/>
        <w:overflowPunct w:val="0"/>
        <w:spacing w:before="3"/>
        <w:ind w:left="0"/>
        <w:rPr>
          <w:rFonts w:ascii="Times New Roman" w:hAnsi="Times New Roman" w:cs="Times New Roman"/>
          <w:b/>
          <w:bCs/>
          <w:sz w:val="29"/>
          <w:szCs w:val="29"/>
        </w:rPr>
      </w:pPr>
    </w:p>
    <w:tbl>
      <w:tblPr>
        <w:tblW w:w="0" w:type="auto"/>
        <w:tblInd w:w="2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0"/>
      </w:tblGrid>
      <w:tr w:rsidR="007A5CC8" w:rsidTr="00630154">
        <w:trPr>
          <w:trHeight w:hRule="exact" w:val="553"/>
        </w:trPr>
        <w:tc>
          <w:tcPr>
            <w:tcW w:w="9640" w:type="dxa"/>
            <w:tcBorders>
              <w:top w:val="single" w:sz="14" w:space="0" w:color="231F20"/>
              <w:left w:val="single" w:sz="21" w:space="0" w:color="231F20"/>
              <w:bottom w:val="single" w:sz="14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/>
        </w:tc>
      </w:tr>
      <w:tr w:rsidR="007A5CC8" w:rsidTr="00630154">
        <w:trPr>
          <w:trHeight w:hRule="exact" w:val="7117"/>
        </w:trPr>
        <w:tc>
          <w:tcPr>
            <w:tcW w:w="9640" w:type="dxa"/>
            <w:tcBorders>
              <w:top w:val="single" w:sz="14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Akapitzlist"/>
              <w:numPr>
                <w:ilvl w:val="0"/>
                <w:numId w:val="6"/>
              </w:numPr>
              <w:tabs>
                <w:tab w:val="left" w:pos="176"/>
              </w:tabs>
              <w:kinsoku w:val="0"/>
              <w:overflowPunct w:val="0"/>
              <w:spacing w:line="164" w:lineRule="exact"/>
              <w:ind w:right="-11" w:hanging="176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231F20"/>
                <w:sz w:val="14"/>
                <w:szCs w:val="14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przypadku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gdy o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pomoc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de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minimis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wnioskuje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wspólnik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spółki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cywilnej, jawnej albo</w:t>
            </w:r>
            <w:r>
              <w:rPr>
                <w:rFonts w:ascii="Calibri" w:hAnsi="Calibri" w:cs="Calibri"/>
                <w:color w:val="231F20"/>
                <w:spacing w:val="29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partnerskiej albo komplementariusz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spółki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komandytowej albo komandytowo-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21" w:line="269" w:lineRule="auto"/>
              <w:ind w:left="-1" w:right="200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-akcyjnej niebędący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akcjonariuszem,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związku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z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działalnością prowadzoną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tej spółce,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formularzu podaje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się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informacje dotyczące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tej spółki.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przypadku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spółki</w:t>
            </w:r>
            <w:r>
              <w:rPr>
                <w:rFonts w:ascii="Calibri" w:hAnsi="Calibri" w:cs="Calibri"/>
                <w:color w:val="231F20"/>
                <w:spacing w:val="169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cywilnej należy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podać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NIP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tej spółki,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nazwę,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pod jaką spółka funkcjonuje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na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rynku,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oraz miejsce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prowadzenia działalności,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a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przypadku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braku nazwy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miejsca</w:t>
            </w:r>
            <w:r>
              <w:rPr>
                <w:rFonts w:ascii="Calibri" w:hAnsi="Calibri" w:cs="Calibri"/>
                <w:color w:val="231F20"/>
                <w:spacing w:val="149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prowadzenia działalności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imiona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nazwiska oraz adresy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wszystkich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wspólników tej spółki.</w:t>
            </w:r>
          </w:p>
          <w:p w:rsidR="007A5CC8" w:rsidRDefault="007A5CC8" w:rsidP="00630154">
            <w:pPr>
              <w:pStyle w:val="Akapitzlist"/>
              <w:numPr>
                <w:ilvl w:val="0"/>
                <w:numId w:val="6"/>
              </w:numPr>
              <w:tabs>
                <w:tab w:val="left" w:pos="145"/>
              </w:tabs>
              <w:kinsoku w:val="0"/>
              <w:overflowPunct w:val="0"/>
              <w:spacing w:line="160" w:lineRule="exact"/>
              <w:ind w:left="144" w:hanging="145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Wypełnia się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wyłącznie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przypadku, gdy o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pomoc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de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minimis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wnioskuje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wspólnik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spółki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cywilnej, jawnej albo partnerskiej albo komplementariusz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spółki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21" w:line="269" w:lineRule="auto"/>
              <w:ind w:left="-1" w:right="444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komandytowej albo komandytowo-akcyjnej niebędący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akcjonariuszem,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związku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z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działalnością prowadzoną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tej spółce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(podaje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się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informacje dotyczące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tego</w:t>
            </w:r>
            <w:r>
              <w:rPr>
                <w:rFonts w:ascii="Calibri" w:hAnsi="Calibri" w:cs="Calibri"/>
                <w:color w:val="231F20"/>
                <w:spacing w:val="173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wspólnika albo komplementariusza).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line="160" w:lineRule="exact"/>
              <w:ind w:left="-1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231F20"/>
                <w:sz w:val="14"/>
                <w:szCs w:val="14"/>
              </w:rPr>
              <w:t>3)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O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ile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posiada identyfikator podatkowy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NIP.</w:t>
            </w:r>
          </w:p>
          <w:p w:rsidR="007A5CC8" w:rsidRDefault="007A5CC8" w:rsidP="00630154">
            <w:pPr>
              <w:pStyle w:val="Akapitzlist"/>
              <w:numPr>
                <w:ilvl w:val="0"/>
                <w:numId w:val="5"/>
              </w:numPr>
              <w:tabs>
                <w:tab w:val="left" w:pos="145"/>
              </w:tabs>
              <w:kinsoku w:val="0"/>
              <w:overflowPunct w:val="0"/>
              <w:spacing w:before="54" w:line="269" w:lineRule="auto"/>
              <w:ind w:left="-1" w:right="349" w:firstLine="0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Wpisuje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się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siedmiocyfrowe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oznaczenie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nadane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sposób określony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rozporządzeniu Rady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Ministrów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z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dnia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15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grudnia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1998 r. 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sprawie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szczegółowych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zasad</w:t>
            </w:r>
            <w:r>
              <w:rPr>
                <w:rFonts w:ascii="Calibri" w:hAnsi="Calibri" w:cs="Calibri"/>
                <w:color w:val="231F20"/>
                <w:spacing w:val="143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prowadzenia,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stosowania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udostępniania krajowego rejestru urzędowego podziału terytorialnego kraju oraz związanych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z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tym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obowiązków organów administracji</w:t>
            </w:r>
            <w:r>
              <w:rPr>
                <w:rFonts w:ascii="Calibri" w:hAnsi="Calibri" w:cs="Calibri"/>
                <w:color w:val="231F20"/>
                <w:spacing w:val="17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rządowej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jednostek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samorządu terytorialnego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(Dz.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U.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Nr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157,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poz.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1031, z </w:t>
            </w:r>
            <w:proofErr w:type="spellStart"/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późn</w:t>
            </w:r>
            <w:proofErr w:type="spellEnd"/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zm.).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Lista identyfikatorów gmin znajduje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się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na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stronie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internetowej</w:t>
            </w:r>
            <w:r>
              <w:rPr>
                <w:rFonts w:ascii="Calibri" w:hAnsi="Calibri" w:cs="Calibri"/>
                <w:color w:val="231F20"/>
                <w:spacing w:val="133"/>
                <w:sz w:val="14"/>
                <w:szCs w:val="14"/>
              </w:rPr>
              <w:t xml:space="preserve"> </w:t>
            </w:r>
            <w:hyperlink r:id="rId5" w:history="1">
              <w:r>
                <w:rPr>
                  <w:rFonts w:ascii="Calibri" w:hAnsi="Calibri" w:cs="Calibri"/>
                  <w:color w:val="231F20"/>
                  <w:spacing w:val="-1"/>
                  <w:sz w:val="14"/>
                  <w:szCs w:val="14"/>
                </w:rPr>
                <w:t>http://www.uokik.gov.pl/sporzadzanie_sprawozdan_z_wykorzystaniem_aplikacji_shrimp.php.</w:t>
              </w:r>
            </w:hyperlink>
          </w:p>
          <w:p w:rsidR="007A5CC8" w:rsidRDefault="007A5CC8" w:rsidP="00630154">
            <w:pPr>
              <w:pStyle w:val="Akapitzlist"/>
              <w:numPr>
                <w:ilvl w:val="0"/>
                <w:numId w:val="5"/>
              </w:numPr>
              <w:tabs>
                <w:tab w:val="left" w:pos="145"/>
              </w:tabs>
              <w:kinsoku w:val="0"/>
              <w:overflowPunct w:val="0"/>
              <w:spacing w:before="58"/>
              <w:ind w:left="144" w:hanging="145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231F20"/>
                <w:sz w:val="14"/>
                <w:szCs w:val="14"/>
              </w:rPr>
              <w:t>Zaznacza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się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właściwą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pozycję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znakiem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X.</w:t>
            </w:r>
          </w:p>
          <w:p w:rsidR="007A5CC8" w:rsidRDefault="007A5CC8" w:rsidP="00630154">
            <w:pPr>
              <w:pStyle w:val="Akapitzlist"/>
              <w:numPr>
                <w:ilvl w:val="0"/>
                <w:numId w:val="5"/>
              </w:numPr>
              <w:tabs>
                <w:tab w:val="left" w:pos="145"/>
              </w:tabs>
              <w:kinsoku w:val="0"/>
              <w:overflowPunct w:val="0"/>
              <w:spacing w:before="59" w:line="270" w:lineRule="auto"/>
              <w:ind w:left="-1" w:right="26" w:firstLine="0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Podaje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się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klasę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działalności,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związku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z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którą podmiot ubiega się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o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pomoc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de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minimis.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Jeżeli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brak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jest możliwości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ustalenia jednej takiej działalności,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podaje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się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klasę</w:t>
            </w:r>
            <w:r>
              <w:rPr>
                <w:rFonts w:ascii="Calibri" w:hAnsi="Calibri" w:cs="Calibri"/>
                <w:color w:val="231F20"/>
                <w:spacing w:val="163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PKD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tej działalności,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która generuje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największy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przychód.</w:t>
            </w:r>
          </w:p>
          <w:p w:rsidR="007A5CC8" w:rsidRDefault="007A5CC8" w:rsidP="00630154">
            <w:pPr>
              <w:pStyle w:val="Akapitzlist"/>
              <w:numPr>
                <w:ilvl w:val="0"/>
                <w:numId w:val="5"/>
              </w:numPr>
              <w:tabs>
                <w:tab w:val="left" w:pos="145"/>
              </w:tabs>
              <w:kinsoku w:val="0"/>
              <w:overflowPunct w:val="0"/>
              <w:spacing w:before="21" w:line="269" w:lineRule="auto"/>
              <w:ind w:left="-1" w:right="50" w:firstLine="0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231F20"/>
                <w:sz w:val="14"/>
                <w:szCs w:val="14"/>
              </w:rPr>
              <w:t>Za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powiązane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nie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uważa się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podmiotów,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przypadku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których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powiązanie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występuje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wyłącznie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za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pośrednictwem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organu publicznego,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np.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Skarbu Państwa,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jednostki</w:t>
            </w:r>
            <w:r>
              <w:rPr>
                <w:rFonts w:ascii="Calibri" w:hAnsi="Calibri" w:cs="Calibri"/>
                <w:color w:val="231F20"/>
                <w:spacing w:val="147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samorządu terytorialnego.</w:t>
            </w:r>
          </w:p>
          <w:p w:rsidR="007A5CC8" w:rsidRDefault="007A5CC8" w:rsidP="00630154">
            <w:pPr>
              <w:pStyle w:val="Akapitzlist"/>
              <w:numPr>
                <w:ilvl w:val="0"/>
                <w:numId w:val="5"/>
              </w:numPr>
              <w:tabs>
                <w:tab w:val="left" w:pos="145"/>
              </w:tabs>
              <w:kinsoku w:val="0"/>
              <w:overflowPunct w:val="0"/>
              <w:spacing w:before="22" w:line="269" w:lineRule="auto"/>
              <w:ind w:left="-1" w:right="136" w:firstLine="0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Podaje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się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wartość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pomocy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euro obliczoną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zgodnie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z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art.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11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ust.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3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ustawy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z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dnia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30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kwietnia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2004 r. o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postępowaniu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sprawach dotyczących pomocy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publicznej,</w:t>
            </w:r>
            <w:r>
              <w:rPr>
                <w:rFonts w:ascii="Calibri" w:hAnsi="Calibri" w:cs="Calibri"/>
                <w:color w:val="231F20"/>
                <w:spacing w:val="145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rozporządzeniem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Rady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Ministrów wydanym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na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podstawie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art.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11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ust.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2</w:t>
            </w:r>
            <w:r>
              <w:rPr>
                <w:rFonts w:ascii="Calibri" w:hAnsi="Calibri" w:cs="Calibri"/>
                <w:color w:val="231F20"/>
                <w:spacing w:val="3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tej ustawy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oraz właściwymi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przepisami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unijnymi.</w:t>
            </w:r>
          </w:p>
          <w:p w:rsidR="007A5CC8" w:rsidRDefault="007A5CC8" w:rsidP="00630154">
            <w:pPr>
              <w:pStyle w:val="Akapitzlist"/>
              <w:numPr>
                <w:ilvl w:val="0"/>
                <w:numId w:val="5"/>
              </w:numPr>
              <w:tabs>
                <w:tab w:val="left" w:pos="145"/>
              </w:tabs>
              <w:kinsoku w:val="0"/>
              <w:overflowPunct w:val="0"/>
              <w:spacing w:before="96" w:line="269" w:lineRule="auto"/>
              <w:ind w:left="-1" w:right="168" w:firstLine="0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Wypełnia się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jedynie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przypadku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podmiotów,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którym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ma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być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udzielona pomoc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de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minimis,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do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obliczenia wartości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której konieczne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jest ustalenie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ich stopy</w:t>
            </w:r>
            <w:r>
              <w:rPr>
                <w:rFonts w:ascii="Calibri" w:hAnsi="Calibri" w:cs="Calibri"/>
                <w:color w:val="231F20"/>
                <w:spacing w:val="115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referencyjnej (tj.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formie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takiej jak: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pożyczki,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gwarancje,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odroczenia,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rozłożenia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na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raty),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z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wyjątkiem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podmiotów,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którym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pomoc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de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minimis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ma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być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udzielona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na</w:t>
            </w:r>
            <w:r>
              <w:rPr>
                <w:rFonts w:ascii="Calibri" w:hAnsi="Calibri" w:cs="Calibri"/>
                <w:color w:val="231F20"/>
                <w:spacing w:val="139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podstawie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art.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34a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ustawy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z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dnia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8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maja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1997 r. o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poręczeniach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gwarancjach udzielanych przez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Skarb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Państwa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oraz niektóre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osoby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prawne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(Dz.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U.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z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2012 r.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poz.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657,</w:t>
            </w:r>
            <w:r>
              <w:rPr>
                <w:rFonts w:ascii="Calibri" w:hAnsi="Calibri" w:cs="Calibri"/>
                <w:color w:val="231F20"/>
                <w:spacing w:val="133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z </w:t>
            </w:r>
            <w:proofErr w:type="spellStart"/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późn</w:t>
            </w:r>
            <w:proofErr w:type="spellEnd"/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zm.) oraz będących osobami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fizycznymi,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którzy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na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dzień złożenia informacji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określonych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niniejszym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rozporządzeniu nie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rozpoczęli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prowadzenia działalności</w:t>
            </w:r>
            <w:r>
              <w:rPr>
                <w:rFonts w:ascii="Calibri" w:hAnsi="Calibri" w:cs="Calibri"/>
                <w:color w:val="231F20"/>
                <w:spacing w:val="183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gospodarczej.</w:t>
            </w:r>
          </w:p>
          <w:p w:rsidR="007A5CC8" w:rsidRDefault="007A5CC8" w:rsidP="00630154">
            <w:pPr>
              <w:pStyle w:val="Akapitzlist"/>
              <w:numPr>
                <w:ilvl w:val="0"/>
                <w:numId w:val="5"/>
              </w:numPr>
              <w:tabs>
                <w:tab w:val="left" w:pos="216"/>
              </w:tabs>
              <w:kinsoku w:val="0"/>
              <w:overflowPunct w:val="0"/>
              <w:spacing w:line="269" w:lineRule="auto"/>
              <w:ind w:left="-1" w:right="378" w:firstLine="0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Ocena kredytowa B- oznacza wysokie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ryzyko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kredytowe.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Zdolność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do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obsługi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zobowiązań istnieje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jedynie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przy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sprzyjających warunkach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zewnętrznych.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Poziom</w:t>
            </w:r>
            <w:r>
              <w:rPr>
                <w:rFonts w:ascii="Calibri" w:hAnsi="Calibri" w:cs="Calibri"/>
                <w:color w:val="231F20"/>
                <w:spacing w:val="183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odzyskania wierzytelności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przypadku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wystąpienia niewypłacalności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jest średni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lub niski.</w:t>
            </w:r>
          </w:p>
          <w:p w:rsidR="007A5CC8" w:rsidRDefault="007A5CC8" w:rsidP="00630154">
            <w:pPr>
              <w:pStyle w:val="Akapitzlist"/>
              <w:numPr>
                <w:ilvl w:val="0"/>
                <w:numId w:val="5"/>
              </w:numPr>
              <w:tabs>
                <w:tab w:val="left" w:pos="216"/>
              </w:tabs>
              <w:kinsoku w:val="0"/>
              <w:overflowPunct w:val="0"/>
              <w:spacing w:before="20"/>
              <w:ind w:left="215" w:hanging="216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Dotyczy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wyłącznie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producentów.</w:t>
            </w:r>
          </w:p>
          <w:p w:rsidR="007A5CC8" w:rsidRDefault="007A5CC8" w:rsidP="00630154">
            <w:pPr>
              <w:pStyle w:val="Akapitzlist"/>
              <w:numPr>
                <w:ilvl w:val="0"/>
                <w:numId w:val="5"/>
              </w:numPr>
              <w:tabs>
                <w:tab w:val="left" w:pos="216"/>
              </w:tabs>
              <w:kinsoku w:val="0"/>
              <w:overflowPunct w:val="0"/>
              <w:spacing w:before="59" w:line="269" w:lineRule="auto"/>
              <w:ind w:left="-1" w:right="165" w:firstLine="0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Objętych rozporządzeniem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Parlamentu Europejskiego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Rady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(UE)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nr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1379/2013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z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dnia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11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grudnia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2013 r. 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sprawie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wspólnej organizacji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rynków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produktów</w:t>
            </w:r>
            <w:r>
              <w:rPr>
                <w:rFonts w:ascii="Calibri" w:hAnsi="Calibri" w:cs="Calibri"/>
                <w:color w:val="231F20"/>
                <w:spacing w:val="149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rybołówstwa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akwakultury,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zmieniającym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rozporządzenia Rady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(WE)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nr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1184/2006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(WE)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nr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1224/2009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oraz uchylającym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rozporządzenie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Rady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(WE)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nr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104/2000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(Dz.</w:t>
            </w:r>
            <w:r>
              <w:rPr>
                <w:rFonts w:ascii="Calibri" w:hAnsi="Calibri" w:cs="Calibri"/>
                <w:color w:val="231F20"/>
                <w:spacing w:val="167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Urz.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UE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L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354 z 28.12.2013, str.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1).</w:t>
            </w:r>
          </w:p>
          <w:p w:rsidR="007A5CC8" w:rsidRDefault="007A5CC8" w:rsidP="00630154">
            <w:pPr>
              <w:pStyle w:val="Akapitzlist"/>
              <w:numPr>
                <w:ilvl w:val="0"/>
                <w:numId w:val="5"/>
              </w:numPr>
              <w:tabs>
                <w:tab w:val="left" w:pos="216"/>
              </w:tabs>
              <w:kinsoku w:val="0"/>
              <w:overflowPunct w:val="0"/>
              <w:spacing w:before="11" w:line="269" w:lineRule="auto"/>
              <w:ind w:left="-1" w:right="291" w:firstLine="0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Rozdzielność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rachunkowa określonej działalności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gospodarczej polega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na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prowadzeniu odrębnej ewidencji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dla tej działalności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gospodarczej oraz prawidłowym</w:t>
            </w:r>
            <w:r>
              <w:rPr>
                <w:rFonts w:ascii="Calibri" w:hAnsi="Calibri" w:cs="Calibri"/>
                <w:color w:val="231F20"/>
                <w:spacing w:val="169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przypisywaniu przychodów i kosztów na podstawie konsekwentnie stosowanych i mających obiektywne uzasadnienie metod, a także określeniu w dokumentacji, o której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mowa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w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art.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10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ustawy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z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dnia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29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września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1994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r.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o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rachunkowości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(Dz.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U.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z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2013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r.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poz.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330,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z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231F20"/>
                <w:sz w:val="14"/>
                <w:szCs w:val="14"/>
              </w:rPr>
              <w:t>późn</w:t>
            </w:r>
            <w:proofErr w:type="spellEnd"/>
            <w:r>
              <w:rPr>
                <w:rFonts w:ascii="Calibri" w:hAnsi="Calibri" w:cs="Calibri"/>
                <w:color w:val="231F20"/>
                <w:sz w:val="14"/>
                <w:szCs w:val="14"/>
              </w:rPr>
              <w:t>.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zm.),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zasad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prowadzenia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odrębnej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ewidencji</w:t>
            </w:r>
            <w:r>
              <w:rPr>
                <w:rFonts w:ascii="Calibri" w:hAnsi="Calibri" w:cs="Calibri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oraz metod przypisywania kosztów i przychodów.</w:t>
            </w:r>
          </w:p>
          <w:p w:rsidR="007A5CC8" w:rsidRDefault="007A5CC8" w:rsidP="00630154">
            <w:pPr>
              <w:pStyle w:val="Akapitzlist"/>
              <w:numPr>
                <w:ilvl w:val="0"/>
                <w:numId w:val="5"/>
              </w:numPr>
              <w:tabs>
                <w:tab w:val="left" w:pos="216"/>
              </w:tabs>
              <w:kinsoku w:val="0"/>
              <w:overflowPunct w:val="0"/>
              <w:ind w:left="215" w:hanging="216"/>
            </w:pP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Wypełnia się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zgodnie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z Instrukcją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wypełnienia tabeli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 xml:space="preserve"> części</w:t>
            </w:r>
            <w:r>
              <w:rPr>
                <w:rFonts w:ascii="Calibri" w:hAnsi="Calibri" w:cs="Calibri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4"/>
                <w:szCs w:val="14"/>
              </w:rPr>
              <w:t xml:space="preserve">D </w:t>
            </w:r>
            <w:r>
              <w:rPr>
                <w:rFonts w:ascii="Calibri" w:hAnsi="Calibri" w:cs="Calibri"/>
                <w:color w:val="231F20"/>
                <w:spacing w:val="-1"/>
                <w:sz w:val="14"/>
                <w:szCs w:val="14"/>
              </w:rPr>
              <w:t>formularza.</w:t>
            </w:r>
          </w:p>
        </w:tc>
      </w:tr>
      <w:tr w:rsidR="007A5CC8" w:rsidTr="00630154">
        <w:trPr>
          <w:trHeight w:hRule="exact" w:val="300"/>
        </w:trPr>
        <w:tc>
          <w:tcPr>
            <w:tcW w:w="9640" w:type="dxa"/>
            <w:tcBorders>
              <w:top w:val="single" w:sz="8" w:space="0" w:color="231F20"/>
              <w:left w:val="single" w:sz="21" w:space="0" w:color="231F20"/>
              <w:bottom w:val="single" w:sz="21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5" w:line="248" w:lineRule="exact"/>
              <w:ind w:left="15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Strona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7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z 7</w:t>
            </w:r>
          </w:p>
        </w:tc>
      </w:tr>
    </w:tbl>
    <w:p w:rsidR="007A5CC8" w:rsidRDefault="007A5CC8" w:rsidP="007A5CC8">
      <w:pPr>
        <w:sectPr w:rsidR="007A5CC8">
          <w:pgSz w:w="11910" w:h="16840"/>
          <w:pgMar w:top="1160" w:right="900" w:bottom="280" w:left="900" w:header="970" w:footer="0" w:gutter="0"/>
          <w:cols w:space="708"/>
          <w:noEndnote/>
        </w:sectPr>
      </w:pPr>
    </w:p>
    <w:p w:rsidR="007A5CC8" w:rsidRDefault="008B498D" w:rsidP="007A5CC8">
      <w:pPr>
        <w:pStyle w:val="Tekstpodstawowy"/>
        <w:kinsoku w:val="0"/>
        <w:overflowPunct w:val="0"/>
        <w:spacing w:line="20" w:lineRule="atLeast"/>
        <w:ind w:left="112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noProof/>
          <w:sz w:val="2"/>
          <w:szCs w:val="2"/>
        </w:rPr>
        <w:lastRenderedPageBreak/>
        <mc:AlternateContent>
          <mc:Choice Requires="wpg">
            <w:drawing>
              <wp:inline distT="0" distB="0" distL="0" distR="0">
                <wp:extent cx="6273800" cy="12700"/>
                <wp:effectExtent l="9525" t="9525" r="3175" b="0"/>
                <wp:docPr id="11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3800" cy="12700"/>
                          <a:chOff x="0" y="0"/>
                          <a:chExt cx="9880" cy="20"/>
                        </a:xfrm>
                      </wpg:grpSpPr>
                      <wps:wsp>
                        <wps:cNvPr id="12" name="Freeform 37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9865" cy="20"/>
                          </a:xfrm>
                          <a:custGeom>
                            <a:avLst/>
                            <a:gdLst>
                              <a:gd name="T0" fmla="*/ 0 w 9865"/>
                              <a:gd name="T1" fmla="*/ 0 h 20"/>
                              <a:gd name="T2" fmla="*/ 9864 w 986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65" h="20">
                                <a:moveTo>
                                  <a:pt x="0" y="0"/>
                                </a:moveTo>
                                <a:lnTo>
                                  <a:pt x="9864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917DC5" id="Group 36" o:spid="_x0000_s1026" style="width:494pt;height:1pt;mso-position-horizontal-relative:char;mso-position-vertical-relative:line" coordsize="98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">
                <v:shape id="Freeform 37" o:spid="_x0000_s1027" style="position:absolute;left:7;top:7;width:9865;height:20;visibility:visible;mso-wrap-style:square;v-text-anchor:top" coordsize="986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" path="m,l9864,e" filled="f" strokecolor="#231f20">
                  <v:path arrowok="t" o:connecttype="custom" o:connectlocs="0,0;9864,0" o:connectangles="0,0"/>
                </v:shape>
                <w10:anchorlock/>
              </v:group>
            </w:pict>
          </mc:Fallback>
        </mc:AlternateContent>
      </w:r>
    </w:p>
    <w:p w:rsidR="007A5CC8" w:rsidRDefault="007A5CC8" w:rsidP="007A5CC8">
      <w:pPr>
        <w:pStyle w:val="Tekstpodstawowy"/>
        <w:kinsoku w:val="0"/>
        <w:overflowPunct w:val="0"/>
        <w:spacing w:before="7"/>
        <w:ind w:left="0"/>
        <w:rPr>
          <w:rFonts w:ascii="Times New Roman" w:hAnsi="Times New Roman" w:cs="Times New Roman"/>
          <w:b/>
          <w:bCs/>
          <w:sz w:val="27"/>
          <w:szCs w:val="27"/>
        </w:rPr>
      </w:pPr>
    </w:p>
    <w:tbl>
      <w:tblPr>
        <w:tblW w:w="0" w:type="auto"/>
        <w:tblInd w:w="2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7"/>
        <w:gridCol w:w="3916"/>
        <w:gridCol w:w="1508"/>
      </w:tblGrid>
      <w:tr w:rsidR="007A5CC8" w:rsidTr="00630154">
        <w:trPr>
          <w:trHeight w:hRule="exact" w:val="684"/>
        </w:trPr>
        <w:tc>
          <w:tcPr>
            <w:tcW w:w="9641" w:type="dxa"/>
            <w:gridSpan w:val="3"/>
            <w:tcBorders>
              <w:top w:val="single" w:sz="21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77"/>
              <w:ind w:left="254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Instrukcja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wypełnienia tabeli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w części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D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formularza</w:t>
            </w:r>
          </w:p>
        </w:tc>
      </w:tr>
      <w:tr w:rsidR="007A5CC8" w:rsidTr="00630154">
        <w:trPr>
          <w:trHeight w:hRule="exact" w:val="1406"/>
        </w:trPr>
        <w:tc>
          <w:tcPr>
            <w:tcW w:w="9641" w:type="dxa"/>
            <w:gridSpan w:val="3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" w:line="258" w:lineRule="auto"/>
              <w:ind w:left="7" w:right="231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Należy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podać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informacje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dotychczas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otrzymanej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pomocy,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odniesieniu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do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tych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samych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kosztów</w:t>
            </w:r>
            <w:r>
              <w:rPr>
                <w:rFonts w:ascii="Calibri" w:hAnsi="Calibri" w:cs="Calibri"/>
                <w:color w:val="231F20"/>
                <w:spacing w:val="44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kwalifikujących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się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objęcia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pomocą, 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pokrycie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których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udzielana będzie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minimis.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Na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przykład,</w:t>
            </w:r>
            <w:r>
              <w:rPr>
                <w:rFonts w:ascii="Calibri" w:hAnsi="Calibri" w:cs="Calibri"/>
                <w:color w:val="231F20"/>
                <w:spacing w:val="73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jeżeli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podmiot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ubiegający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się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minimis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otrzymał 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przeszłości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związku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z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realizacją</w:t>
            </w:r>
            <w:r>
              <w:rPr>
                <w:rFonts w:ascii="Calibri" w:hAnsi="Calibri" w:cs="Calibri"/>
                <w:color w:val="231F20"/>
                <w:spacing w:val="49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inwestycji,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należy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wykazać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jedynie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przeznaczoną na te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same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koszty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kwalifikujące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się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objęcia</w:t>
            </w:r>
            <w:r>
              <w:rPr>
                <w:rFonts w:ascii="Calibri" w:hAnsi="Calibri" w:cs="Calibri"/>
                <w:color w:val="231F20"/>
                <w:spacing w:val="57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pomocą, 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pokrycie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których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ma być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udzielona 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minimis.</w:t>
            </w:r>
          </w:p>
        </w:tc>
      </w:tr>
      <w:tr w:rsidR="007A5CC8" w:rsidTr="00630154">
        <w:trPr>
          <w:trHeight w:hRule="exact" w:val="649"/>
        </w:trPr>
        <w:tc>
          <w:tcPr>
            <w:tcW w:w="9641" w:type="dxa"/>
            <w:gridSpan w:val="3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 w:line="258" w:lineRule="auto"/>
              <w:ind w:left="7" w:right="121" w:hanging="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1.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  <w:u w:val="single"/>
              </w:rPr>
              <w:t>Dzień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 xml:space="preserve">udzielenia pomocy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(kol.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1)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–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należy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podać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dzień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udzielenia pomocy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rozumieniu art.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2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pkt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11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ustawy</w:t>
            </w:r>
            <w:r>
              <w:rPr>
                <w:rFonts w:ascii="Calibri" w:hAnsi="Calibri" w:cs="Calibri"/>
                <w:color w:val="231F20"/>
                <w:spacing w:val="29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 dnia 30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kwietnia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2004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r.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postępowaniu 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sprawach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dotyczących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publicznej.</w:t>
            </w:r>
          </w:p>
        </w:tc>
      </w:tr>
      <w:tr w:rsidR="007A5CC8" w:rsidTr="00630154">
        <w:trPr>
          <w:trHeight w:hRule="exact" w:val="1092"/>
        </w:trPr>
        <w:tc>
          <w:tcPr>
            <w:tcW w:w="9641" w:type="dxa"/>
            <w:gridSpan w:val="3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/>
              <w:ind w:left="7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2.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Podmiot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udzielający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 xml:space="preserve">pomocy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(kol.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2)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–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należy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podać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pełną nazwę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i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adres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podmiotu, który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udzielił pomocy.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20"/>
              <w:ind w:left="7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W przypadku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gdy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podmiot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uzyskał 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podstawie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aktu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normatywnego,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który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uzależnia nabycie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prawa do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7" w:line="270" w:lineRule="atLeast"/>
              <w:ind w:left="7" w:right="206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otrzymania pomocy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wyłącznie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od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spełnienia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przesłanek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nim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określonych,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bez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konieczności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wydania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decyzji</w:t>
            </w:r>
            <w:r>
              <w:rPr>
                <w:rFonts w:ascii="Calibri" w:hAnsi="Calibri" w:cs="Calibri"/>
                <w:color w:val="231F20"/>
                <w:spacing w:val="93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albo zawarcia umowy, należy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pozostawić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to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miejsce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niewypełnione.</w:t>
            </w:r>
          </w:p>
        </w:tc>
      </w:tr>
      <w:tr w:rsidR="007A5CC8" w:rsidTr="00630154">
        <w:trPr>
          <w:trHeight w:hRule="exact" w:val="997"/>
        </w:trPr>
        <w:tc>
          <w:tcPr>
            <w:tcW w:w="9641" w:type="dxa"/>
            <w:gridSpan w:val="3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left="7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3.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Podstawa prawna otrzymanej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pomocy</w:t>
            </w:r>
            <w:r>
              <w:rPr>
                <w:rFonts w:ascii="Calibri" w:hAnsi="Calibri" w:cs="Calibri"/>
                <w:color w:val="231F20"/>
                <w:spacing w:val="1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(kol.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3a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i 3b)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103" w:line="258" w:lineRule="auto"/>
              <w:ind w:left="7" w:right="741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Uwaga: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istnieją następujące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możliwości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łączenia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elementów tworzących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podstawę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prawną otrzymanej</w:t>
            </w:r>
            <w:r>
              <w:rPr>
                <w:rFonts w:ascii="Calibri" w:hAnsi="Calibri" w:cs="Calibri"/>
                <w:color w:val="231F20"/>
                <w:spacing w:val="7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pomocy,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które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należy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wpisać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poszczególnych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kolumnach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tabeli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sposób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przedstawiony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poniżej.</w:t>
            </w:r>
          </w:p>
        </w:tc>
      </w:tr>
      <w:tr w:rsidR="007A5CC8" w:rsidTr="00630154">
        <w:trPr>
          <w:trHeight w:hRule="exact" w:val="419"/>
        </w:trPr>
        <w:tc>
          <w:tcPr>
            <w:tcW w:w="4217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77"/>
              <w:ind w:left="280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9"/>
                <w:szCs w:val="19"/>
              </w:rPr>
              <w:t>Podstawa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9"/>
                <w:szCs w:val="19"/>
              </w:rPr>
              <w:t>prawna</w:t>
            </w:r>
            <w:r>
              <w:rPr>
                <w:rFonts w:ascii="Calibri" w:hAnsi="Calibri" w:cs="Calibri"/>
                <w:b/>
                <w:bCs/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9"/>
                <w:szCs w:val="19"/>
              </w:rPr>
              <w:t>–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9"/>
                <w:szCs w:val="19"/>
              </w:rPr>
              <w:t>informacje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9"/>
                <w:szCs w:val="19"/>
              </w:rPr>
              <w:t>podstawowe</w:t>
            </w:r>
          </w:p>
        </w:tc>
        <w:tc>
          <w:tcPr>
            <w:tcW w:w="39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77"/>
              <w:ind w:left="190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9"/>
                <w:szCs w:val="19"/>
              </w:rPr>
              <w:t>Podstawa</w:t>
            </w:r>
            <w:r>
              <w:rPr>
                <w:rFonts w:ascii="Calibri" w:hAnsi="Calibri" w:cs="Calibri"/>
                <w:b/>
                <w:bCs/>
                <w:color w:val="231F20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9"/>
                <w:szCs w:val="19"/>
              </w:rPr>
              <w:t>prawna</w:t>
            </w:r>
            <w:r>
              <w:rPr>
                <w:rFonts w:ascii="Calibri" w:hAnsi="Calibri" w:cs="Calibri"/>
                <w:b/>
                <w:bCs/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19"/>
                <w:szCs w:val="19"/>
              </w:rPr>
              <w:t>–</w:t>
            </w:r>
            <w:r>
              <w:rPr>
                <w:rFonts w:ascii="Calibri" w:hAnsi="Calibri" w:cs="Calibri"/>
                <w:b/>
                <w:bCs/>
                <w:color w:val="231F20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9"/>
                <w:szCs w:val="19"/>
              </w:rPr>
              <w:t>informacje</w:t>
            </w:r>
            <w:r>
              <w:rPr>
                <w:rFonts w:ascii="Calibri" w:hAnsi="Calibri" w:cs="Calibri"/>
                <w:b/>
                <w:bCs/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9"/>
                <w:szCs w:val="19"/>
              </w:rPr>
              <w:t>szczegółowe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</w:tcPr>
          <w:p w:rsidR="007A5CC8" w:rsidRDefault="007A5CC8" w:rsidP="00630154"/>
        </w:tc>
      </w:tr>
      <w:tr w:rsidR="007A5CC8" w:rsidTr="00630154">
        <w:trPr>
          <w:trHeight w:hRule="exact" w:val="288"/>
        </w:trPr>
        <w:tc>
          <w:tcPr>
            <w:tcW w:w="4217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2"/>
              <w:ind w:right="14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19"/>
                <w:szCs w:val="19"/>
              </w:rPr>
              <w:t>3a</w:t>
            </w:r>
          </w:p>
        </w:tc>
        <w:tc>
          <w:tcPr>
            <w:tcW w:w="39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2"/>
              <w:ind w:left="4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19"/>
                <w:szCs w:val="19"/>
              </w:rPr>
              <w:t>3b</w:t>
            </w:r>
          </w:p>
        </w:tc>
        <w:tc>
          <w:tcPr>
            <w:tcW w:w="1508" w:type="dxa"/>
            <w:vMerge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2"/>
              <w:ind w:left="48"/>
              <w:jc w:val="center"/>
            </w:pPr>
          </w:p>
        </w:tc>
      </w:tr>
      <w:tr w:rsidR="007A5CC8" w:rsidTr="00630154">
        <w:trPr>
          <w:trHeight w:hRule="exact" w:val="277"/>
        </w:trPr>
        <w:tc>
          <w:tcPr>
            <w:tcW w:w="4217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5"/>
              <w:ind w:right="13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19"/>
                <w:szCs w:val="19"/>
              </w:rPr>
              <w:t>przepis</w:t>
            </w:r>
            <w:r>
              <w:rPr>
                <w:rFonts w:ascii="Calibri" w:hAnsi="Calibri" w:cs="Calibri"/>
                <w:color w:val="231F20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9"/>
                <w:szCs w:val="19"/>
              </w:rPr>
              <w:t>ustawy</w:t>
            </w:r>
          </w:p>
        </w:tc>
        <w:tc>
          <w:tcPr>
            <w:tcW w:w="39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5"/>
              <w:ind w:left="4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19"/>
                <w:szCs w:val="19"/>
              </w:rPr>
              <w:t>brak*</w:t>
            </w:r>
          </w:p>
        </w:tc>
        <w:tc>
          <w:tcPr>
            <w:tcW w:w="1508" w:type="dxa"/>
            <w:vMerge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5"/>
              <w:ind w:left="4"/>
              <w:jc w:val="center"/>
            </w:pPr>
          </w:p>
        </w:tc>
      </w:tr>
      <w:tr w:rsidR="007A5CC8" w:rsidTr="00630154">
        <w:trPr>
          <w:trHeight w:hRule="exact" w:val="397"/>
        </w:trPr>
        <w:tc>
          <w:tcPr>
            <w:tcW w:w="4217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65"/>
              <w:ind w:right="13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19"/>
                <w:szCs w:val="19"/>
              </w:rPr>
              <w:t>przepis</w:t>
            </w:r>
            <w:r>
              <w:rPr>
                <w:rFonts w:ascii="Calibri" w:hAnsi="Calibri" w:cs="Calibri"/>
                <w:color w:val="231F20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9"/>
                <w:szCs w:val="19"/>
              </w:rPr>
              <w:t>ustawy</w:t>
            </w:r>
          </w:p>
        </w:tc>
        <w:tc>
          <w:tcPr>
            <w:tcW w:w="39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65"/>
              <w:ind w:left="846"/>
            </w:pPr>
            <w:r>
              <w:rPr>
                <w:rFonts w:ascii="Calibri" w:hAnsi="Calibri" w:cs="Calibri"/>
                <w:color w:val="231F20"/>
                <w:spacing w:val="-1"/>
                <w:sz w:val="19"/>
                <w:szCs w:val="19"/>
              </w:rPr>
              <w:t>przepis</w:t>
            </w:r>
            <w:r>
              <w:rPr>
                <w:rFonts w:ascii="Calibri" w:hAnsi="Calibri" w:cs="Calibri"/>
                <w:color w:val="231F20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9"/>
                <w:szCs w:val="19"/>
              </w:rPr>
              <w:t>aktu</w:t>
            </w:r>
            <w:r>
              <w:rPr>
                <w:rFonts w:ascii="Calibri" w:hAnsi="Calibri" w:cs="Calibri"/>
                <w:color w:val="231F20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9"/>
                <w:szCs w:val="19"/>
              </w:rPr>
              <w:t>wykonawczego</w:t>
            </w:r>
          </w:p>
        </w:tc>
        <w:tc>
          <w:tcPr>
            <w:tcW w:w="1508" w:type="dxa"/>
            <w:vMerge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65"/>
              <w:ind w:left="846"/>
            </w:pPr>
          </w:p>
        </w:tc>
      </w:tr>
      <w:tr w:rsidR="007A5CC8" w:rsidTr="00630154">
        <w:trPr>
          <w:trHeight w:hRule="exact" w:val="1022"/>
        </w:trPr>
        <w:tc>
          <w:tcPr>
            <w:tcW w:w="4217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10"/>
              <w:rPr>
                <w:b/>
                <w:bCs/>
                <w:sz w:val="14"/>
                <w:szCs w:val="14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ind w:right="13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19"/>
                <w:szCs w:val="19"/>
              </w:rPr>
              <w:t>przepis</w:t>
            </w:r>
            <w:r>
              <w:rPr>
                <w:rFonts w:ascii="Calibri" w:hAnsi="Calibri" w:cs="Calibri"/>
                <w:color w:val="231F20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9"/>
                <w:szCs w:val="19"/>
              </w:rPr>
              <w:t>ustawy</w:t>
            </w:r>
          </w:p>
        </w:tc>
        <w:tc>
          <w:tcPr>
            <w:tcW w:w="39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66"/>
              <w:ind w:left="1250" w:hanging="405"/>
              <w:rPr>
                <w:rFonts w:ascii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hAnsi="Calibri" w:cs="Calibri"/>
                <w:color w:val="231F20"/>
                <w:spacing w:val="-1"/>
                <w:sz w:val="19"/>
                <w:szCs w:val="19"/>
              </w:rPr>
              <w:t>przepis</w:t>
            </w:r>
            <w:r>
              <w:rPr>
                <w:rFonts w:ascii="Calibri" w:hAnsi="Calibri" w:cs="Calibri"/>
                <w:color w:val="231F20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9"/>
                <w:szCs w:val="19"/>
              </w:rPr>
              <w:t>aktu</w:t>
            </w:r>
            <w:r>
              <w:rPr>
                <w:rFonts w:ascii="Calibri" w:hAnsi="Calibri" w:cs="Calibri"/>
                <w:color w:val="231F20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9"/>
                <w:szCs w:val="19"/>
              </w:rPr>
              <w:t>wykonawczego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45" w:line="310" w:lineRule="atLeast"/>
              <w:ind w:left="1275" w:right="1247" w:hanging="25"/>
            </w:pPr>
            <w:r>
              <w:rPr>
                <w:rFonts w:ascii="Calibri" w:hAnsi="Calibri" w:cs="Calibri"/>
                <w:color w:val="231F20"/>
                <w:spacing w:val="-1"/>
                <w:sz w:val="19"/>
                <w:szCs w:val="19"/>
              </w:rPr>
              <w:t>decyzja/uchwała/</w:t>
            </w:r>
            <w:r>
              <w:rPr>
                <w:rFonts w:ascii="Calibri" w:hAnsi="Calibri" w:cs="Calibri"/>
                <w:color w:val="231F20"/>
                <w:spacing w:val="27"/>
                <w:w w:val="102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9"/>
                <w:szCs w:val="19"/>
              </w:rPr>
              <w:t>umowa</w:t>
            </w:r>
            <w:r>
              <w:rPr>
                <w:rFonts w:ascii="Calibri" w:hAnsi="Calibri" w:cs="Calibri"/>
                <w:color w:val="231F20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9"/>
                <w:szCs w:val="19"/>
              </w:rPr>
              <w:t>–</w:t>
            </w:r>
            <w:r>
              <w:rPr>
                <w:rFonts w:ascii="Calibri" w:hAnsi="Calibri" w:cs="Calibri"/>
                <w:color w:val="231F20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9"/>
                <w:szCs w:val="19"/>
              </w:rPr>
              <w:t>symbol</w:t>
            </w:r>
          </w:p>
        </w:tc>
        <w:tc>
          <w:tcPr>
            <w:tcW w:w="1508" w:type="dxa"/>
            <w:vMerge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45" w:line="310" w:lineRule="atLeast"/>
              <w:ind w:left="1275" w:right="1247" w:hanging="25"/>
            </w:pPr>
          </w:p>
        </w:tc>
      </w:tr>
      <w:tr w:rsidR="007A5CC8" w:rsidTr="00630154">
        <w:trPr>
          <w:trHeight w:hRule="exact" w:val="649"/>
        </w:trPr>
        <w:tc>
          <w:tcPr>
            <w:tcW w:w="4217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9"/>
              <w:rPr>
                <w:b/>
                <w:bCs/>
                <w:sz w:val="16"/>
                <w:szCs w:val="16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ind w:right="13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19"/>
                <w:szCs w:val="19"/>
              </w:rPr>
              <w:t>przepis</w:t>
            </w:r>
            <w:r>
              <w:rPr>
                <w:rFonts w:ascii="Calibri" w:hAnsi="Calibri" w:cs="Calibri"/>
                <w:color w:val="231F20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9"/>
                <w:szCs w:val="19"/>
              </w:rPr>
              <w:t>ustawy</w:t>
            </w:r>
          </w:p>
        </w:tc>
        <w:tc>
          <w:tcPr>
            <w:tcW w:w="391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9"/>
              <w:rPr>
                <w:b/>
                <w:bCs/>
                <w:sz w:val="16"/>
                <w:szCs w:val="16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ind w:left="576"/>
            </w:pPr>
            <w:r>
              <w:rPr>
                <w:rFonts w:ascii="Calibri" w:hAnsi="Calibri" w:cs="Calibri"/>
                <w:color w:val="231F20"/>
                <w:spacing w:val="-1"/>
                <w:sz w:val="19"/>
                <w:szCs w:val="19"/>
              </w:rPr>
              <w:t>decyzja/uchwała/umowa</w:t>
            </w:r>
            <w:r>
              <w:rPr>
                <w:rFonts w:ascii="Calibri" w:hAnsi="Calibri" w:cs="Calibri"/>
                <w:color w:val="231F20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9"/>
                <w:szCs w:val="19"/>
              </w:rPr>
              <w:t>–</w:t>
            </w:r>
            <w:r>
              <w:rPr>
                <w:rFonts w:ascii="Calibri" w:hAnsi="Calibri" w:cs="Calibri"/>
                <w:color w:val="231F20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9"/>
                <w:szCs w:val="19"/>
              </w:rPr>
              <w:t>symbol</w:t>
            </w:r>
          </w:p>
        </w:tc>
        <w:tc>
          <w:tcPr>
            <w:tcW w:w="1508" w:type="dxa"/>
            <w:vMerge/>
            <w:tcBorders>
              <w:top w:val="nil"/>
              <w:left w:val="single" w:sz="8" w:space="0" w:color="231F20"/>
              <w:bottom w:val="nil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ind w:left="576"/>
            </w:pPr>
          </w:p>
        </w:tc>
      </w:tr>
      <w:tr w:rsidR="007A5CC8" w:rsidTr="00630154">
        <w:trPr>
          <w:trHeight w:hRule="exact" w:val="4023"/>
        </w:trPr>
        <w:tc>
          <w:tcPr>
            <w:tcW w:w="9641" w:type="dxa"/>
            <w:gridSpan w:val="3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0"/>
              <w:ind w:left="1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231F20"/>
                <w:sz w:val="16"/>
                <w:szCs w:val="16"/>
              </w:rPr>
              <w:t>*</w:t>
            </w:r>
            <w:r>
              <w:rPr>
                <w:rFonts w:ascii="Calibri" w:hAnsi="Calibri" w:cs="Calibri"/>
                <w:color w:val="231F2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6"/>
                <w:szCs w:val="16"/>
              </w:rPr>
              <w:t>W</w:t>
            </w:r>
            <w:r>
              <w:rPr>
                <w:rFonts w:ascii="Calibri" w:hAnsi="Calibri" w:cs="Calibri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6"/>
                <w:szCs w:val="16"/>
              </w:rPr>
              <w:t>przypadku</w:t>
            </w:r>
            <w:r>
              <w:rPr>
                <w:rFonts w:ascii="Calibri" w:hAnsi="Calibri" w:cs="Calibri"/>
                <w:color w:val="231F20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6"/>
                <w:szCs w:val="16"/>
              </w:rPr>
              <w:t>braku</w:t>
            </w:r>
            <w:r>
              <w:rPr>
                <w:rFonts w:ascii="Calibri" w:hAnsi="Calibri" w:cs="Calibri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6"/>
                <w:szCs w:val="16"/>
              </w:rPr>
              <w:t>aktu</w:t>
            </w:r>
            <w:r>
              <w:rPr>
                <w:rFonts w:ascii="Calibri" w:hAnsi="Calibri" w:cs="Calibri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6"/>
                <w:szCs w:val="16"/>
              </w:rPr>
              <w:t>wykonawczego,</w:t>
            </w:r>
            <w:r>
              <w:rPr>
                <w:rFonts w:ascii="Calibri" w:hAnsi="Calibri" w:cs="Calibri"/>
                <w:color w:val="231F20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6"/>
                <w:szCs w:val="16"/>
              </w:rPr>
              <w:t>decyzji,</w:t>
            </w:r>
            <w:r>
              <w:rPr>
                <w:rFonts w:ascii="Calibri" w:hAnsi="Calibri" w:cs="Calibri"/>
                <w:color w:val="231F20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6"/>
                <w:szCs w:val="16"/>
              </w:rPr>
              <w:t>uchwały</w:t>
            </w:r>
            <w:r>
              <w:rPr>
                <w:rFonts w:ascii="Calibri" w:hAnsi="Calibri" w:cs="Calibri"/>
                <w:color w:val="231F20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color w:val="231F2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6"/>
                <w:szCs w:val="16"/>
              </w:rPr>
              <w:t>umowy</w:t>
            </w:r>
            <w:r>
              <w:rPr>
                <w:rFonts w:ascii="Calibri" w:hAnsi="Calibri" w:cs="Calibri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6"/>
                <w:szCs w:val="16"/>
              </w:rPr>
              <w:t>należy</w:t>
            </w:r>
            <w:r>
              <w:rPr>
                <w:rFonts w:ascii="Calibri" w:hAnsi="Calibri" w:cs="Calibri"/>
                <w:color w:val="231F20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6"/>
                <w:szCs w:val="16"/>
              </w:rPr>
              <w:t>wpisać</w:t>
            </w:r>
            <w:r>
              <w:rPr>
                <w:rFonts w:ascii="Calibri" w:hAnsi="Calibri" w:cs="Calibri"/>
                <w:color w:val="231F20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6"/>
                <w:szCs w:val="16"/>
              </w:rPr>
              <w:t>określenie</w:t>
            </w:r>
            <w:r>
              <w:rPr>
                <w:rFonts w:ascii="Calibri" w:hAnsi="Calibri" w:cs="Calibri"/>
                <w:color w:val="231F2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16"/>
                <w:szCs w:val="16"/>
              </w:rPr>
              <w:t>„brak”.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62" w:line="258" w:lineRule="auto"/>
              <w:ind w:left="7" w:right="86"/>
              <w:jc w:val="both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Kol.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3a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Podstawa prawna –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informacje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podstawowe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–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należy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podać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następującej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kolejności: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datę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i tytuł oraz</w:t>
            </w:r>
            <w:r>
              <w:rPr>
                <w:rFonts w:ascii="Calibri" w:hAnsi="Calibri" w:cs="Calibri"/>
                <w:color w:val="231F20"/>
                <w:spacing w:val="3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oznaczenie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roku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(numeru)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i pozycji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Dziennika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Ustaw,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którym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ustawa została opublikowana,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oraz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oznaczenie</w:t>
            </w:r>
            <w:r>
              <w:rPr>
                <w:rFonts w:ascii="Calibri" w:hAnsi="Calibri" w:cs="Calibri"/>
                <w:color w:val="231F20"/>
                <w:spacing w:val="4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przepisu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ustawy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będącego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podstawą udzielenia pomocy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kolejności: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artykuł,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ustęp,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punkt, litera, </w:t>
            </w:r>
            <w:proofErr w:type="spellStart"/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tiret</w:t>
            </w:r>
            <w:proofErr w:type="spellEnd"/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).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76" w:line="258" w:lineRule="auto"/>
              <w:ind w:left="7" w:right="7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Kol.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3b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Podstawa prawna –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informacje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szczegółowe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–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jeżeli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podstawą udzielenia pomocy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był akt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wykonawczy</w:t>
            </w:r>
            <w:r>
              <w:rPr>
                <w:rFonts w:ascii="Calibri" w:hAnsi="Calibri" w:cs="Calibri"/>
                <w:color w:val="231F20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ustawy,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należy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podać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następującej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kolejności: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nazwę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organu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wydającego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akt, datę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aktu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i tytuł aktu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oraz</w:t>
            </w:r>
            <w:r>
              <w:rPr>
                <w:rFonts w:ascii="Calibri" w:hAnsi="Calibri" w:cs="Calibri"/>
                <w:color w:val="231F20"/>
                <w:spacing w:val="48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oznaczenie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roku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(numeru)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i pozycji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Dziennika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Ustaw,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którym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akt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został opublikowany, oraz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przepis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aktu</w:t>
            </w:r>
            <w:r>
              <w:rPr>
                <w:rFonts w:ascii="Calibri" w:hAnsi="Calibri" w:cs="Calibri"/>
                <w:color w:val="231F20"/>
                <w:spacing w:val="4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wykonawczego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będącego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podstawą udzielenia pomocy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kolejności: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paragraf,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ustęp,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punkt, litera, </w:t>
            </w:r>
            <w:proofErr w:type="spellStart"/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tiret</w:t>
            </w:r>
            <w:proofErr w:type="spellEnd"/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).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Akt</w:t>
            </w:r>
            <w:r>
              <w:rPr>
                <w:rFonts w:ascii="Calibri" w:hAnsi="Calibri" w:cs="Calibri"/>
                <w:color w:val="231F20"/>
                <w:spacing w:val="77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powinien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być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aktem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wykonawczym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ustawy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wskazanej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kol.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3a.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 przypadku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braku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aktu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wykonawczego</w:t>
            </w:r>
            <w:r>
              <w:rPr>
                <w:rFonts w:ascii="Calibri" w:hAnsi="Calibri" w:cs="Calibri"/>
                <w:color w:val="231F20"/>
                <w:spacing w:val="6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będącego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podstawą prawną udzielenia pomocy,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należy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wstawić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określenie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„brak”.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Jeżeli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podstawą udzielenia</w:t>
            </w:r>
            <w:r>
              <w:rPr>
                <w:rFonts w:ascii="Calibri" w:hAnsi="Calibri" w:cs="Calibri"/>
                <w:color w:val="231F20"/>
                <w:spacing w:val="37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była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decyzja,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uchwała lub umowa, należy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podać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symbol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określający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ten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akt;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przypadku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decyzji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–</w:t>
            </w:r>
            <w:r>
              <w:rPr>
                <w:rFonts w:ascii="Calibri" w:hAnsi="Calibri" w:cs="Calibri"/>
                <w:color w:val="231F20"/>
                <w:spacing w:val="5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numer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decyzji,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przypadku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uchwały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–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numer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uchwały, w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przypadku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umowy –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numer, przedmiot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oraz strony</w:t>
            </w:r>
            <w:r>
              <w:rPr>
                <w:rFonts w:ascii="Calibri" w:hAnsi="Calibri" w:cs="Calibri"/>
                <w:color w:val="231F20"/>
                <w:spacing w:val="64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umowy. W przypadku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braku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decyzji,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uchwały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lub umowy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będącej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podstawą prawną udzielenia pomocy,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należy</w:t>
            </w:r>
            <w:r>
              <w:rPr>
                <w:rFonts w:ascii="Calibri" w:hAnsi="Calibri" w:cs="Calibri"/>
                <w:color w:val="231F20"/>
                <w:spacing w:val="28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wstawić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określenie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„brak”.</w:t>
            </w:r>
          </w:p>
        </w:tc>
      </w:tr>
      <w:tr w:rsidR="007A5CC8" w:rsidTr="00630154">
        <w:trPr>
          <w:trHeight w:hRule="exact" w:val="372"/>
        </w:trPr>
        <w:tc>
          <w:tcPr>
            <w:tcW w:w="9641" w:type="dxa"/>
            <w:gridSpan w:val="3"/>
            <w:tcBorders>
              <w:top w:val="single" w:sz="8" w:space="0" w:color="231F20"/>
              <w:left w:val="single" w:sz="21" w:space="0" w:color="231F20"/>
              <w:bottom w:val="single" w:sz="14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40"/>
              <w:ind w:left="46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Strona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1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z 5</w:t>
            </w:r>
          </w:p>
        </w:tc>
      </w:tr>
    </w:tbl>
    <w:p w:rsidR="007A5CC8" w:rsidRDefault="007A5CC8" w:rsidP="007A5CC8">
      <w:pPr>
        <w:sectPr w:rsidR="007A5CC8">
          <w:pgSz w:w="11910" w:h="16840"/>
          <w:pgMar w:top="1160" w:right="900" w:bottom="280" w:left="900" w:header="970" w:footer="0" w:gutter="0"/>
          <w:cols w:space="708"/>
          <w:noEndnote/>
        </w:sectPr>
      </w:pPr>
    </w:p>
    <w:p w:rsidR="007A5CC8" w:rsidRDefault="008B498D" w:rsidP="007A5CC8">
      <w:pPr>
        <w:pStyle w:val="Tekstpodstawowy"/>
        <w:kinsoku w:val="0"/>
        <w:overflowPunct w:val="0"/>
        <w:spacing w:line="20" w:lineRule="atLeast"/>
        <w:ind w:left="112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noProof/>
          <w:sz w:val="2"/>
          <w:szCs w:val="2"/>
        </w:rPr>
        <w:lastRenderedPageBreak/>
        <mc:AlternateContent>
          <mc:Choice Requires="wpg">
            <w:drawing>
              <wp:inline distT="0" distB="0" distL="0" distR="0">
                <wp:extent cx="6273800" cy="12700"/>
                <wp:effectExtent l="9525" t="9525" r="3175" b="0"/>
                <wp:docPr id="9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3800" cy="12700"/>
                          <a:chOff x="0" y="0"/>
                          <a:chExt cx="9880" cy="20"/>
                        </a:xfrm>
                      </wpg:grpSpPr>
                      <wps:wsp>
                        <wps:cNvPr id="10" name="Freeform 35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9865" cy="20"/>
                          </a:xfrm>
                          <a:custGeom>
                            <a:avLst/>
                            <a:gdLst>
                              <a:gd name="T0" fmla="*/ 0 w 9865"/>
                              <a:gd name="T1" fmla="*/ 0 h 20"/>
                              <a:gd name="T2" fmla="*/ 9864 w 986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65" h="20">
                                <a:moveTo>
                                  <a:pt x="0" y="0"/>
                                </a:moveTo>
                                <a:lnTo>
                                  <a:pt x="9864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BFC3C1" id="Group 34" o:spid="_x0000_s1026" style="width:494pt;height:1pt;mso-position-horizontal-relative:char;mso-position-vertical-relative:line" coordsize="98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">
                <v:shape id="Freeform 35" o:spid="_x0000_s1027" style="position:absolute;left:7;top:7;width:9865;height:20;visibility:visible;mso-wrap-style:square;v-text-anchor:top" coordsize="986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" path="m,l9864,e" filled="f" strokecolor="#231f20">
                  <v:path arrowok="t" o:connecttype="custom" o:connectlocs="0,0;9864,0" o:connectangles="0,0"/>
                </v:shape>
                <w10:anchorlock/>
              </v:group>
            </w:pict>
          </mc:Fallback>
        </mc:AlternateContent>
      </w:r>
    </w:p>
    <w:p w:rsidR="007A5CC8" w:rsidRDefault="007A5CC8" w:rsidP="007A5CC8">
      <w:pPr>
        <w:pStyle w:val="Tekstpodstawowy"/>
        <w:kinsoku w:val="0"/>
        <w:overflowPunct w:val="0"/>
        <w:spacing w:before="10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2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34"/>
        <w:gridCol w:w="1206"/>
      </w:tblGrid>
      <w:tr w:rsidR="007A5CC8" w:rsidTr="00630154">
        <w:trPr>
          <w:trHeight w:hRule="exact" w:val="298"/>
        </w:trPr>
        <w:tc>
          <w:tcPr>
            <w:tcW w:w="9640" w:type="dxa"/>
            <w:gridSpan w:val="2"/>
            <w:tcBorders>
              <w:top w:val="single" w:sz="14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2" w:lineRule="exact"/>
              <w:ind w:left="8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4.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Forma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pomocy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(kol.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4)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–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należy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podać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wyłącznie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kod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oznaczający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właściwą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formę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pomocy.</w:t>
            </w:r>
          </w:p>
        </w:tc>
      </w:tr>
      <w:tr w:rsidR="007A5CC8" w:rsidTr="00630154">
        <w:trPr>
          <w:trHeight w:hRule="exact" w:val="252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32" w:lineRule="exact"/>
              <w:ind w:right="14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Forma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pomocy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32" w:lineRule="exact"/>
              <w:ind w:left="19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Kod</w:t>
            </w:r>
          </w:p>
        </w:tc>
      </w:tr>
      <w:tr w:rsidR="007A5CC8" w:rsidTr="00630154">
        <w:trPr>
          <w:trHeight w:hRule="exact" w:val="203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183" w:lineRule="exact"/>
              <w:ind w:right="11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1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183" w:lineRule="exact"/>
              <w:ind w:left="20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2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right="14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dotacja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393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A1.1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487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dopłaty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oprocentowania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kredytów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bankowych (bezpośrednio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dla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przedsiębiorców)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left="39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A1.2</w:t>
            </w:r>
          </w:p>
        </w:tc>
      </w:tr>
      <w:tr w:rsidR="007A5CC8" w:rsidTr="00630154">
        <w:trPr>
          <w:trHeight w:hRule="exact" w:val="540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3" w:lineRule="exact"/>
              <w:ind w:right="17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inne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wydatki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związane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 funkcjonowaniem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jednostek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budżetowych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lub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realizacją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ich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zadań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20"/>
              <w:ind w:left="-1" w:right="11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statutowych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24"/>
              <w:ind w:left="39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A1.3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right="13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refundacja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left="39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A1.4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right="15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rekompensata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39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A1.5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right="14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zwolnienie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 podatku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39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A2.1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right="14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odliczenie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od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podatku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39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A2.2</w:t>
            </w:r>
          </w:p>
        </w:tc>
      </w:tr>
      <w:tr w:rsidR="007A5CC8" w:rsidTr="00630154">
        <w:trPr>
          <w:trHeight w:hRule="exact" w:val="614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2"/>
              <w:ind w:right="18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obniżka lub zmniejszenie, powodujące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obniżenie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podstawy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opodatkowania lub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wysokości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21"/>
              <w:ind w:right="13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podatku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60"/>
              <w:ind w:left="39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A2.3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right="15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obniżenie wysokości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opłaty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393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A2.4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right="16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zwolnienie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 opłaty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39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A2.5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-1" w:right="13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zaniechanie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poboru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podatku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39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A2.6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right="13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zaniechanie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poboru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opłaty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39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A2.7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1989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umorzenie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zaległości podatkowej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wraz z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odsetkami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left="39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A2.8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left="2257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umorzenie odsetek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od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zaległości podatkowej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39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A2.9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left="2705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umorzenie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opłaty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(składki,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wpłaty)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340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A2.10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left="1552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umorzenie odsetek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za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zwłokę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 tytułu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opłaty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(składki,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wpłaty)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340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A2.11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right="12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umorzenie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kar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340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A2.12</w:t>
            </w:r>
          </w:p>
        </w:tc>
      </w:tr>
      <w:tr w:rsidR="007A5CC8" w:rsidTr="00630154">
        <w:trPr>
          <w:trHeight w:hRule="exact" w:val="781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25" w:lineRule="exact"/>
              <w:ind w:right="17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oddanie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korzystania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mienia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będącego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własnością Skarbu Państwa albo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jednostek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samorządu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20"/>
              <w:ind w:right="15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terytorialnego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lub ich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związków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warunkach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korzystniejszych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dla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przedsiębiorcy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od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20" w:line="239" w:lineRule="exact"/>
              <w:ind w:right="9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oferowanych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rynku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4"/>
              <w:rPr>
                <w:b/>
                <w:bCs/>
                <w:sz w:val="21"/>
                <w:szCs w:val="21"/>
              </w:rPr>
            </w:pPr>
          </w:p>
          <w:p w:rsidR="007A5CC8" w:rsidRDefault="007A5CC8" w:rsidP="00630154">
            <w:pPr>
              <w:pStyle w:val="TableParagraph"/>
              <w:kinsoku w:val="0"/>
              <w:overflowPunct w:val="0"/>
              <w:ind w:left="340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A2.13</w:t>
            </w:r>
          </w:p>
        </w:tc>
      </w:tr>
      <w:tr w:rsidR="007A5CC8" w:rsidTr="00630154">
        <w:trPr>
          <w:trHeight w:hRule="exact" w:val="540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3" w:lineRule="exact"/>
              <w:ind w:right="19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zbycie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mienia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będącego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własnością Skarbu Państwa albo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jednostek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samorządu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terytorialnego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lub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20"/>
              <w:ind w:right="15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ich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związków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warunkach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korzystniejszych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od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oferowanych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rynku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25"/>
              <w:ind w:left="340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A2.14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2705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umorzenie kosztów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egzekucyjnych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340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A2.15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right="17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jednorazowa amortyzacja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left="340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A2.16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2524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umorzenie kosztów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procesu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sądowego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340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A2.17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right="12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wniesienie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kapitału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400"/>
            </w:pP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>B1.1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2246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konwersja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wierzytelności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akcje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lub udziały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left="400"/>
            </w:pP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>B2.1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right="16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pożyczka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preferencyjna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C1.1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right="11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kredyt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preferencyjny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C1.2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1465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dopłaty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oprocentowania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kredytów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bankowych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(dla banków)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C1.3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right="12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pożyczki warunkowo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umorzone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C1.4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left="2549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odroczenie terminu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płatności podatku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C2.1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57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odroczenie terminu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płatności zaległości podatkowej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lub zaległości podatkowej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wraz z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odsetkami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32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C2.1.2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2623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rozłożenie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raty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płatności podatku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C2.2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130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rozłożenie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raty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płatności zaległości podatkowej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lub zaległości podatkowej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wraz z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odsetkami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left="32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C2.3.1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1906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odroczenie terminu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płatności opłaty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(składki,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wpłaty)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C2.4</w:t>
            </w:r>
          </w:p>
        </w:tc>
      </w:tr>
      <w:tr w:rsidR="007A5CC8" w:rsidTr="00630154">
        <w:trPr>
          <w:trHeight w:hRule="exact" w:val="529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39" w:lineRule="exact"/>
              <w:ind w:right="22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odroczenie terminu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płatności zaległej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opłaty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(składki,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wpłaty) lub zaległej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opłaty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(składki,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wpłaty)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20" w:line="250" w:lineRule="exact"/>
              <w:ind w:right="13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wraz z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odsetkami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18"/>
              <w:ind w:left="32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C2.4.1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2395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rozłożenie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raty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opłaty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(składki,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wpłaty)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C2.5</w:t>
            </w:r>
          </w:p>
        </w:tc>
      </w:tr>
      <w:tr w:rsidR="007A5CC8" w:rsidTr="00630154">
        <w:trPr>
          <w:trHeight w:hRule="exact" w:val="515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32" w:lineRule="exact"/>
              <w:ind w:right="20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rozłożenie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raty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płatności zaległej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opłaty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(składki,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wpłaty) lub zaległej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opłaty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(składki,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wpłaty)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20" w:line="243" w:lineRule="exact"/>
              <w:ind w:right="13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wraz z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odsetkami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11"/>
              <w:ind w:left="32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C2.5.1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2723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odroczenie terminu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płatności kary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C2.6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right="15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rozłożenie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raty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kary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C2.7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2395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rozłożenie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raty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kosztów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egzekucyjnych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C2.8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right="12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rozłożenie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raty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odsetek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C2.9</w:t>
            </w:r>
          </w:p>
        </w:tc>
      </w:tr>
      <w:tr w:rsidR="007A5CC8" w:rsidTr="00630154">
        <w:trPr>
          <w:trHeight w:hRule="exact" w:val="229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1" w:space="0" w:color="231F20"/>
              <w:bottom w:val="single" w:sz="14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01" w:lineRule="exact"/>
              <w:ind w:left="2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Strona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2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z 5</w:t>
            </w:r>
          </w:p>
        </w:tc>
      </w:tr>
    </w:tbl>
    <w:p w:rsidR="007A5CC8" w:rsidRDefault="007A5CC8" w:rsidP="007A5CC8">
      <w:pPr>
        <w:sectPr w:rsidR="007A5CC8">
          <w:pgSz w:w="11910" w:h="16840"/>
          <w:pgMar w:top="1160" w:right="900" w:bottom="280" w:left="900" w:header="970" w:footer="0" w:gutter="0"/>
          <w:cols w:space="708"/>
          <w:noEndnote/>
        </w:sectPr>
      </w:pPr>
    </w:p>
    <w:p w:rsidR="007A5CC8" w:rsidRDefault="008B498D" w:rsidP="007A5CC8">
      <w:pPr>
        <w:pStyle w:val="Tekstpodstawowy"/>
        <w:kinsoku w:val="0"/>
        <w:overflowPunct w:val="0"/>
        <w:spacing w:line="20" w:lineRule="atLeast"/>
        <w:ind w:left="112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noProof/>
          <w:sz w:val="2"/>
          <w:szCs w:val="2"/>
        </w:rPr>
        <w:lastRenderedPageBreak/>
        <mc:AlternateContent>
          <mc:Choice Requires="wpg">
            <w:drawing>
              <wp:inline distT="0" distB="0" distL="0" distR="0">
                <wp:extent cx="6273800" cy="12700"/>
                <wp:effectExtent l="9525" t="9525" r="3175" b="0"/>
                <wp:docPr id="7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3800" cy="12700"/>
                          <a:chOff x="0" y="0"/>
                          <a:chExt cx="9880" cy="20"/>
                        </a:xfrm>
                      </wpg:grpSpPr>
                      <wps:wsp>
                        <wps:cNvPr id="8" name="Freeform 33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9865" cy="20"/>
                          </a:xfrm>
                          <a:custGeom>
                            <a:avLst/>
                            <a:gdLst>
                              <a:gd name="T0" fmla="*/ 0 w 9865"/>
                              <a:gd name="T1" fmla="*/ 0 h 20"/>
                              <a:gd name="T2" fmla="*/ 9864 w 986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65" h="20">
                                <a:moveTo>
                                  <a:pt x="0" y="0"/>
                                </a:moveTo>
                                <a:lnTo>
                                  <a:pt x="9864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F0E804" id="Group 32" o:spid="_x0000_s1026" style="width:494pt;height:1pt;mso-position-horizontal-relative:char;mso-position-vertical-relative:line" coordsize="98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">
                <v:shape id="Freeform 33" o:spid="_x0000_s1027" style="position:absolute;left:7;top:7;width:9865;height:20;visibility:visible;mso-wrap-style:square;v-text-anchor:top" coordsize="986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" path="m,l9864,e" filled="f" strokecolor="#231f20">
                  <v:path arrowok="t" o:connecttype="custom" o:connectlocs="0,0;9864,0" o:connectangles="0,0"/>
                </v:shape>
                <w10:anchorlock/>
              </v:group>
            </w:pict>
          </mc:Fallback>
        </mc:AlternateContent>
      </w:r>
    </w:p>
    <w:p w:rsidR="007A5CC8" w:rsidRDefault="007A5CC8" w:rsidP="007A5CC8">
      <w:pPr>
        <w:pStyle w:val="Tekstpodstawowy"/>
        <w:kinsoku w:val="0"/>
        <w:overflowPunct w:val="0"/>
        <w:spacing w:before="8"/>
        <w:ind w:left="0"/>
        <w:rPr>
          <w:rFonts w:ascii="Times New Roman" w:hAnsi="Times New Roman" w:cs="Times New Roman"/>
          <w:b/>
          <w:bCs/>
          <w:sz w:val="27"/>
          <w:szCs w:val="27"/>
        </w:rPr>
      </w:pPr>
    </w:p>
    <w:tbl>
      <w:tblPr>
        <w:tblW w:w="0" w:type="auto"/>
        <w:tblInd w:w="2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34"/>
        <w:gridCol w:w="1206"/>
      </w:tblGrid>
      <w:tr w:rsidR="007A5CC8" w:rsidTr="00630154">
        <w:trPr>
          <w:trHeight w:hRule="exact" w:val="276"/>
        </w:trPr>
        <w:tc>
          <w:tcPr>
            <w:tcW w:w="8434" w:type="dxa"/>
            <w:tcBorders>
              <w:top w:val="single" w:sz="14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0" w:lineRule="exact"/>
              <w:ind w:left="1904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odroczenie terminu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płatności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kosztów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egzekucyjnych</w:t>
            </w:r>
          </w:p>
        </w:tc>
        <w:tc>
          <w:tcPr>
            <w:tcW w:w="1206" w:type="dxa"/>
            <w:tcBorders>
              <w:top w:val="single" w:sz="14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1" w:lineRule="exact"/>
              <w:ind w:left="34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C2.10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left="2565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odroczenie terminu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płatności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odsetek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left="34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C2.11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1723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odroczenie terminu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płatności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kosztów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procesu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sądowego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34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C2.12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2214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rozłożenie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raty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kosztów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procesu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sądowego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34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C2.13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right="11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poręczenie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0" w:lineRule="exact"/>
              <w:ind w:left="39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D1.1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right="15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gwarancja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left="39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D1.2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right="12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inne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left="20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E</w:t>
            </w:r>
          </w:p>
        </w:tc>
      </w:tr>
      <w:tr w:rsidR="007A5CC8" w:rsidTr="00630154">
        <w:trPr>
          <w:trHeight w:hRule="exact" w:val="1743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/>
              <w:ind w:left="7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5.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Wartość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otrzymanej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pomocy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publicznej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lub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pomocy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de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minimis</w:t>
            </w:r>
            <w:r>
              <w:rPr>
                <w:rFonts w:ascii="Calibri" w:hAnsi="Calibri" w:cs="Calibri"/>
                <w:color w:val="231F20"/>
                <w:spacing w:val="2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(kol.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5a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i 5b)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–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należy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podać:</w:t>
            </w:r>
          </w:p>
          <w:p w:rsidR="007A5CC8" w:rsidRDefault="007A5CC8" w:rsidP="00630154">
            <w:pPr>
              <w:pStyle w:val="Nagwek11"/>
              <w:numPr>
                <w:ilvl w:val="0"/>
                <w:numId w:val="4"/>
              </w:numPr>
              <w:tabs>
                <w:tab w:val="left" w:pos="390"/>
              </w:tabs>
              <w:kinsoku w:val="0"/>
              <w:overflowPunct w:val="0"/>
              <w:spacing w:line="258" w:lineRule="auto"/>
              <w:ind w:right="238" w:firstLine="0"/>
              <w:outlineLvl w:val="9"/>
              <w:rPr>
                <w:color w:val="000000"/>
              </w:rPr>
            </w:pPr>
            <w:r>
              <w:rPr>
                <w:color w:val="231F20"/>
              </w:rPr>
              <w:t>wartość</w:t>
            </w:r>
            <w:r>
              <w:rPr>
                <w:color w:val="231F20"/>
                <w:spacing w:val="-2"/>
              </w:rPr>
              <w:t xml:space="preserve"> </w:t>
            </w:r>
            <w:r>
              <w:rPr>
                <w:color w:val="231F20"/>
              </w:rPr>
              <w:t>nominalną pomocy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(jako</w:t>
            </w:r>
            <w:r>
              <w:rPr>
                <w:color w:val="231F20"/>
                <w:spacing w:val="-2"/>
              </w:rPr>
              <w:t xml:space="preserve"> </w:t>
            </w:r>
            <w:r>
              <w:rPr>
                <w:color w:val="231F20"/>
                <w:spacing w:val="-1"/>
              </w:rPr>
              <w:t>całkowitą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  <w:spacing w:val="-1"/>
              </w:rPr>
              <w:t>wielkość</w:t>
            </w:r>
            <w:r>
              <w:rPr>
                <w:color w:val="231F20"/>
                <w:spacing w:val="-2"/>
              </w:rPr>
              <w:t xml:space="preserve"> </w:t>
            </w:r>
            <w:r>
              <w:rPr>
                <w:color w:val="231F20"/>
                <w:spacing w:val="-1"/>
              </w:rPr>
              <w:t>środków</w:t>
            </w:r>
            <w:r>
              <w:rPr>
                <w:color w:val="231F20"/>
                <w:spacing w:val="-2"/>
              </w:rPr>
              <w:t xml:space="preserve"> </w:t>
            </w:r>
            <w:r>
              <w:rPr>
                <w:color w:val="231F20"/>
              </w:rPr>
              <w:t>finansowych</w:t>
            </w:r>
            <w:r>
              <w:rPr>
                <w:color w:val="231F20"/>
                <w:spacing w:val="-1"/>
              </w:rPr>
              <w:t xml:space="preserve"> będących </w:t>
            </w:r>
            <w:r>
              <w:rPr>
                <w:color w:val="231F20"/>
              </w:rPr>
              <w:t>podstawą do</w:t>
            </w:r>
            <w:r>
              <w:rPr>
                <w:color w:val="231F20"/>
                <w:spacing w:val="62"/>
              </w:rPr>
              <w:t xml:space="preserve"> </w:t>
            </w:r>
            <w:r>
              <w:rPr>
                <w:color w:val="231F20"/>
              </w:rPr>
              <w:t xml:space="preserve">obliczania </w:t>
            </w:r>
            <w:r>
              <w:rPr>
                <w:color w:val="231F20"/>
                <w:spacing w:val="-1"/>
              </w:rPr>
              <w:t xml:space="preserve">wielkości </w:t>
            </w:r>
            <w:r>
              <w:rPr>
                <w:color w:val="231F20"/>
              </w:rPr>
              <w:t>udzielonej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pomocy,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np.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kwota udzielonej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 xml:space="preserve">pożyczki lub kwota </w:t>
            </w:r>
            <w:r>
              <w:rPr>
                <w:color w:val="231F20"/>
                <w:spacing w:val="-1"/>
              </w:rPr>
              <w:t xml:space="preserve">odroczonego </w:t>
            </w:r>
            <w:r>
              <w:rPr>
                <w:color w:val="231F20"/>
              </w:rPr>
              <w:t>podatku)</w:t>
            </w:r>
            <w:r>
              <w:rPr>
                <w:color w:val="231F20"/>
                <w:spacing w:val="-1"/>
              </w:rPr>
              <w:t xml:space="preserve"> </w:t>
            </w:r>
            <w:r>
              <w:rPr>
                <w:color w:val="231F20"/>
              </w:rPr>
              <w:t>oraz</w:t>
            </w:r>
          </w:p>
          <w:p w:rsidR="007A5CC8" w:rsidRDefault="007A5CC8" w:rsidP="00630154">
            <w:pPr>
              <w:pStyle w:val="Akapitzlist"/>
              <w:numPr>
                <w:ilvl w:val="0"/>
                <w:numId w:val="4"/>
              </w:numPr>
              <w:tabs>
                <w:tab w:val="left" w:pos="399"/>
              </w:tabs>
              <w:kinsoku w:val="0"/>
              <w:overflowPunct w:val="0"/>
              <w:spacing w:before="42" w:line="259" w:lineRule="auto"/>
              <w:ind w:right="513" w:firstLine="0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wartość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brutto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(jako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ekwiwalent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dotacji brutto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obliczony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zgodnie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 rozporządzeniem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Rady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Ministrów</w:t>
            </w:r>
            <w:r>
              <w:rPr>
                <w:rFonts w:ascii="Calibri" w:hAnsi="Calibri" w:cs="Calibri"/>
                <w:color w:val="231F20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wydanym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podstawie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art.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11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ust. 2</w:t>
            </w:r>
            <w:r>
              <w:rPr>
                <w:rFonts w:ascii="Calibri" w:hAnsi="Calibri" w:cs="Calibri"/>
                <w:color w:val="231F20"/>
                <w:spacing w:val="44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ustawy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 dnia 30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kwietnia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2004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r.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postępowaniu 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sprawach</w:t>
            </w:r>
            <w:r>
              <w:rPr>
                <w:rFonts w:ascii="Calibri" w:hAnsi="Calibri" w:cs="Calibri"/>
                <w:color w:val="231F20"/>
                <w:spacing w:val="28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dotyczących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publicznej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oraz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właściwymi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przepisami unijnymi).</w:t>
            </w:r>
          </w:p>
        </w:tc>
      </w:tr>
      <w:tr w:rsidR="007A5CC8" w:rsidTr="00630154">
        <w:trPr>
          <w:trHeight w:hRule="exact" w:val="587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 w:line="258" w:lineRule="auto"/>
              <w:ind w:left="7" w:right="168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6.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Przeznaczenie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pomocy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  <w:u w:val="single"/>
              </w:rPr>
              <w:t>publicznej</w:t>
            </w:r>
            <w:r>
              <w:rPr>
                <w:rFonts w:ascii="Calibri" w:hAnsi="Calibri" w:cs="Calibri"/>
                <w:color w:val="231F20"/>
                <w:spacing w:val="1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(kol.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6)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-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należy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podać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kod wskazujący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przeznaczenie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otrzymanej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pomocy</w:t>
            </w:r>
            <w:r>
              <w:rPr>
                <w:rFonts w:ascii="Calibri" w:hAnsi="Calibri" w:cs="Calibri"/>
                <w:color w:val="231F20"/>
                <w:spacing w:val="54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według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poniższej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tabeli.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 w:line="255" w:lineRule="exact"/>
              <w:ind w:right="11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Wyszczególnienie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left="20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Kod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 w:line="255" w:lineRule="exact"/>
              <w:ind w:right="10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1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20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2</w:t>
            </w:r>
          </w:p>
        </w:tc>
      </w:tr>
      <w:tr w:rsidR="007A5CC8" w:rsidTr="00630154">
        <w:trPr>
          <w:trHeight w:hRule="exact" w:val="263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42" w:lineRule="exact"/>
              <w:ind w:left="3565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A.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HORYZONTALNA</w:t>
            </w:r>
          </w:p>
        </w:tc>
      </w:tr>
      <w:tr w:rsidR="007A5CC8" w:rsidTr="00630154">
        <w:trPr>
          <w:trHeight w:hRule="exact" w:val="277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 w:line="255" w:lineRule="exact"/>
              <w:ind w:left="221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Pomoc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działalność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badawczą, rozwojową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innowacyjną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1440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projekty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badawczo-rozwojowe: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badania podstawowe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32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a1.1.1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1425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projekty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badawczo-rozwojowe: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badania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przemysłowe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6" w:lineRule="exact"/>
              <w:ind w:left="32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a1.1.2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853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projekty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badawczo-rozwojowe: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eksperymentalne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prace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rozwojowe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5" w:lineRule="exact"/>
              <w:ind w:left="32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a1.1.3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1969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dla młodych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innowacyjnych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przedsiębiorstw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a1.2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5" w:lineRule="exact"/>
              <w:ind w:left="2384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techniczne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studia wykonalności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a1.3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527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innowacje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obrębie procesów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i innowacje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organizacyjne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sektorze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usług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a1.4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989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usługi doradcze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zakresie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innowacji i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usługi wsparcia innowacji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a1.5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964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tymczasowe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zatrudnienie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wysoko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wykwalifikowanego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personelu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a1.6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right="13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klastry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innowacyjne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a1.7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8" w:lineRule="exact"/>
              <w:ind w:left="52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pokrycie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kosztów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praw własności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przemysłowej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dla małych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i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średnich przedsiębiorstw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a1.8</w:t>
            </w:r>
          </w:p>
        </w:tc>
      </w:tr>
      <w:tr w:rsidR="007A5CC8" w:rsidTr="00630154">
        <w:trPr>
          <w:trHeight w:hRule="exact" w:val="263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42" w:lineRule="exact"/>
              <w:ind w:right="1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Pomoc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ochronę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środowiska</w:t>
            </w:r>
          </w:p>
        </w:tc>
      </w:tr>
      <w:tr w:rsidR="007A5CC8" w:rsidTr="00630154">
        <w:trPr>
          <w:trHeight w:hRule="exact" w:val="1344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29" w:lineRule="exact"/>
              <w:ind w:right="17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inwestycyjna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umożliwiająca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przedsiębiorstwom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dostosowanie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norm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wspólnotowych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20" w:line="259" w:lineRule="auto"/>
              <w:ind w:left="315" w:right="330" w:hanging="6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(zgodnie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 załącznikiem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XII Traktatu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przystąpieniu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Rzeczypospolitej Polskiej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Unii</w:t>
            </w:r>
            <w:r>
              <w:rPr>
                <w:rFonts w:ascii="Calibri" w:hAnsi="Calibri" w:cs="Calibri"/>
                <w:color w:val="231F20"/>
                <w:spacing w:val="63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Europejskiej),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zastosowanie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norm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surowszych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niż normy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wspólnotowe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zakresie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ochrony</w:t>
            </w:r>
            <w:r>
              <w:rPr>
                <w:rFonts w:ascii="Calibri" w:hAnsi="Calibri" w:cs="Calibri"/>
                <w:color w:val="231F20"/>
                <w:spacing w:val="69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środowiska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lub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podniesienie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poziomu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ochrony środowiska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przypadku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braku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norm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line="244" w:lineRule="exact"/>
              <w:ind w:left="-1" w:right="10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wspólnotowych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a2.1</w:t>
            </w:r>
          </w:p>
        </w:tc>
      </w:tr>
      <w:tr w:rsidR="007A5CC8" w:rsidTr="00630154">
        <w:trPr>
          <w:trHeight w:hRule="exact" w:val="781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24" w:lineRule="exact"/>
              <w:ind w:left="487" w:hanging="99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nabycie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nowych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środków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transportu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spełniających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normy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surowsze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niż normy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6" w:line="270" w:lineRule="atLeast"/>
              <w:ind w:left="3511" w:right="504" w:hanging="3025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wspólnotowe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lub podnoszących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poziom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ochrony środowiska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przypadku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braku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norm</w:t>
            </w:r>
            <w:r>
              <w:rPr>
                <w:rFonts w:ascii="Calibri" w:hAnsi="Calibri" w:cs="Calibri"/>
                <w:color w:val="231F20"/>
                <w:spacing w:val="34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wspólnotowych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a2.2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left="293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wcześniejsze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dostosowanie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przedsiębiorstw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przyszłych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norm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wspólnotowych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5" w:lineRule="exact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a2.3</w:t>
            </w:r>
          </w:p>
        </w:tc>
      </w:tr>
      <w:tr w:rsidR="007A5CC8" w:rsidTr="00630154">
        <w:trPr>
          <w:trHeight w:hRule="exact" w:val="504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24" w:lineRule="exact"/>
              <w:ind w:right="16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obszarze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ochrony środowiska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inwestycje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zwiększające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oszczędność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energii,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tym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20" w:line="240" w:lineRule="exact"/>
              <w:ind w:right="10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operacyjna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a2.4</w:t>
            </w:r>
          </w:p>
        </w:tc>
      </w:tr>
      <w:tr w:rsidR="007A5CC8" w:rsidTr="00630154">
        <w:trPr>
          <w:trHeight w:hRule="exact" w:val="529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38" w:lineRule="exact"/>
              <w:ind w:right="18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inwestycyjna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obszarze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ochrony środowiska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na układy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kogeneracji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o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wysokiej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20" w:line="251" w:lineRule="exact"/>
              <w:ind w:right="14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sprawności, w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tym pomoc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operacyjna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a2.5</w:t>
            </w:r>
          </w:p>
        </w:tc>
      </w:tr>
      <w:tr w:rsidR="007A5CC8" w:rsidTr="00630154">
        <w:trPr>
          <w:trHeight w:hRule="exact" w:val="540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3" w:lineRule="exact"/>
              <w:ind w:right="16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inwestycyjna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obszarze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ochrony środowiska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na propagowanie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energii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ze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źródeł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20"/>
              <w:ind w:right="14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odnawialnych, 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tym pomoc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operacyjna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a2.6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right="15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badania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środowiska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 w:line="255" w:lineRule="exact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a2.7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left="1704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ochronę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środowiska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formie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ulg podatkowych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 w:line="255" w:lineRule="exact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a2.8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left="1500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efektywne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energetycznie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ciepłownictwo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komunalne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 w:line="255" w:lineRule="exact"/>
              <w:ind w:left="40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a2.9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left="2562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gospodarowanie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odpadami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 w:line="255" w:lineRule="exact"/>
              <w:ind w:left="353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a2.10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left="1985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rekultywację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zanieczyszczonych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terenów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 w:line="255" w:lineRule="exact"/>
              <w:ind w:left="353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a2.11</w:t>
            </w:r>
          </w:p>
        </w:tc>
      </w:tr>
      <w:tr w:rsidR="007A5CC8" w:rsidTr="00630154">
        <w:trPr>
          <w:trHeight w:hRule="exact" w:val="229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1" w:space="0" w:color="231F20"/>
              <w:bottom w:val="single" w:sz="14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01" w:lineRule="exact"/>
              <w:ind w:left="2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Strona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3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z 5</w:t>
            </w:r>
          </w:p>
        </w:tc>
      </w:tr>
    </w:tbl>
    <w:p w:rsidR="007A5CC8" w:rsidRDefault="007A5CC8" w:rsidP="007A5CC8">
      <w:pPr>
        <w:sectPr w:rsidR="007A5CC8">
          <w:pgSz w:w="11910" w:h="16840"/>
          <w:pgMar w:top="1160" w:right="900" w:bottom="280" w:left="900" w:header="970" w:footer="0" w:gutter="0"/>
          <w:cols w:space="708"/>
          <w:noEndnote/>
        </w:sectPr>
      </w:pPr>
    </w:p>
    <w:p w:rsidR="007A5CC8" w:rsidRDefault="008B498D" w:rsidP="007A5CC8">
      <w:pPr>
        <w:pStyle w:val="Tekstpodstawowy"/>
        <w:kinsoku w:val="0"/>
        <w:overflowPunct w:val="0"/>
        <w:spacing w:line="20" w:lineRule="atLeast"/>
        <w:ind w:left="112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noProof/>
          <w:sz w:val="2"/>
          <w:szCs w:val="2"/>
        </w:rPr>
        <w:lastRenderedPageBreak/>
        <mc:AlternateContent>
          <mc:Choice Requires="wpg">
            <w:drawing>
              <wp:inline distT="0" distB="0" distL="0" distR="0">
                <wp:extent cx="6273800" cy="12700"/>
                <wp:effectExtent l="9525" t="9525" r="3175" b="0"/>
                <wp:docPr id="5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3800" cy="12700"/>
                          <a:chOff x="0" y="0"/>
                          <a:chExt cx="9880" cy="20"/>
                        </a:xfrm>
                      </wpg:grpSpPr>
                      <wps:wsp>
                        <wps:cNvPr id="6" name="Freeform 31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9865" cy="20"/>
                          </a:xfrm>
                          <a:custGeom>
                            <a:avLst/>
                            <a:gdLst>
                              <a:gd name="T0" fmla="*/ 0 w 9865"/>
                              <a:gd name="T1" fmla="*/ 0 h 20"/>
                              <a:gd name="T2" fmla="*/ 9864 w 986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65" h="20">
                                <a:moveTo>
                                  <a:pt x="0" y="0"/>
                                </a:moveTo>
                                <a:lnTo>
                                  <a:pt x="9864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1144DD" id="Group 30" o:spid="_x0000_s1026" style="width:494pt;height:1pt;mso-position-horizontal-relative:char;mso-position-vertical-relative:line" coordsize="98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">
                <v:shape id="Freeform 31" o:spid="_x0000_s1027" style="position:absolute;left:7;top:7;width:9865;height:20;visibility:visible;mso-wrap-style:square;v-text-anchor:top" coordsize="986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" path="m,l9864,e" filled="f" strokecolor="#231f20">
                  <v:path arrowok="t" o:connecttype="custom" o:connectlocs="0,0;9864,0" o:connectangles="0,0"/>
                </v:shape>
                <w10:anchorlock/>
              </v:group>
            </w:pict>
          </mc:Fallback>
        </mc:AlternateContent>
      </w:r>
    </w:p>
    <w:p w:rsidR="007A5CC8" w:rsidRDefault="007A5CC8" w:rsidP="007A5CC8">
      <w:pPr>
        <w:pStyle w:val="Tekstpodstawowy"/>
        <w:kinsoku w:val="0"/>
        <w:overflowPunct w:val="0"/>
        <w:spacing w:before="11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2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34"/>
        <w:gridCol w:w="1206"/>
      </w:tblGrid>
      <w:tr w:rsidR="007A5CC8" w:rsidTr="00630154">
        <w:trPr>
          <w:trHeight w:hRule="exact" w:val="276"/>
        </w:trPr>
        <w:tc>
          <w:tcPr>
            <w:tcW w:w="8434" w:type="dxa"/>
            <w:tcBorders>
              <w:top w:val="single" w:sz="14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39" w:lineRule="exact"/>
              <w:ind w:left="2638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relokację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przedsiębiorstw</w:t>
            </w:r>
          </w:p>
        </w:tc>
        <w:tc>
          <w:tcPr>
            <w:tcW w:w="1206" w:type="dxa"/>
            <w:tcBorders>
              <w:top w:val="single" w:sz="14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8" w:lineRule="exact"/>
              <w:ind w:left="353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a2.12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8" w:lineRule="exact"/>
              <w:ind w:left="1920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dotycząca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programów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handlu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uprawnieniami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 w:line="255" w:lineRule="exact"/>
              <w:ind w:left="353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a2.13</w:t>
            </w:r>
          </w:p>
        </w:tc>
      </w:tr>
      <w:tr w:rsidR="007A5CC8" w:rsidTr="00630154">
        <w:trPr>
          <w:trHeight w:hRule="exact" w:val="313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0"/>
              <w:ind w:left="1456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Pomoc inwestycyjna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zatrudnienie dla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małych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średnich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przedsiębiorstw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6" w:lineRule="exact"/>
              <w:ind w:left="-1" w:right="13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inwestycyjna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6" w:lineRule="exact"/>
              <w:ind w:left="17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a3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6" w:lineRule="exact"/>
              <w:ind w:left="-1" w:right="15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zatrudnienie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6" w:lineRule="exact"/>
              <w:ind w:left="17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a4</w:t>
            </w:r>
          </w:p>
        </w:tc>
      </w:tr>
      <w:tr w:rsidR="007A5CC8" w:rsidTr="00630154">
        <w:trPr>
          <w:trHeight w:hRule="exact" w:val="576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4" w:line="258" w:lineRule="auto"/>
              <w:ind w:left="3632" w:right="688" w:hanging="294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Pomoc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usługi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doradcze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dla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małych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średnich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przedsiębiorstw oraz udział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małych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średnich</w:t>
            </w:r>
            <w:r>
              <w:rPr>
                <w:rFonts w:ascii="Calibri" w:hAnsi="Calibri" w:cs="Calibri"/>
                <w:b/>
                <w:bCs/>
                <w:color w:val="231F20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przedsiębiorstw w targach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-1" w:right="16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usługi doradcze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5" w:lineRule="exact"/>
              <w:ind w:left="1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a5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5" w:lineRule="exact"/>
              <w:ind w:left="-1" w:right="13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udział 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targach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5" w:lineRule="exact"/>
              <w:ind w:left="1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a6</w:t>
            </w:r>
          </w:p>
        </w:tc>
      </w:tr>
      <w:tr w:rsidR="007A5CC8" w:rsidTr="00630154">
        <w:trPr>
          <w:trHeight w:hRule="exact" w:val="576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3" w:line="258" w:lineRule="auto"/>
              <w:ind w:left="3928" w:right="550" w:hanging="3381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Pomoc dla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pracowników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znajdujących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się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w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szczególnie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niekorzystnej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sytuacji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oraz pracowników</w:t>
            </w:r>
            <w:r>
              <w:rPr>
                <w:rFonts w:ascii="Calibri" w:hAnsi="Calibri" w:cs="Calibri"/>
                <w:b/>
                <w:bCs/>
                <w:color w:val="231F20"/>
                <w:spacing w:val="77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niepełnosprawnych</w:t>
            </w:r>
          </w:p>
        </w:tc>
      </w:tr>
      <w:tr w:rsidR="007A5CC8" w:rsidTr="00630154">
        <w:trPr>
          <w:trHeight w:hRule="exact" w:val="552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9" w:lineRule="auto"/>
              <w:ind w:left="2756" w:right="524" w:hanging="2250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formie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subsydiów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płacowych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rekrutację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pracowników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znajdujących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się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33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szczególnie niekorzystnej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sytuacji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/>
              <w:ind w:left="1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a11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8" w:lineRule="exact"/>
              <w:ind w:left="357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formie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subsydiów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płacowych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zatrudnianie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pracowników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niepełnosprawnych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1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a12</w:t>
            </w:r>
          </w:p>
        </w:tc>
      </w:tr>
      <w:tr w:rsidR="007A5CC8" w:rsidTr="00630154">
        <w:trPr>
          <w:trHeight w:hRule="exact" w:val="58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8" w:line="258" w:lineRule="auto"/>
              <w:ind w:left="3346" w:right="316" w:hanging="3049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rekompensatę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dodatkowych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kosztów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związanych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 zatrudnianiem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pracowników</w:t>
            </w:r>
            <w:r>
              <w:rPr>
                <w:rFonts w:ascii="Calibri" w:hAnsi="Calibri" w:cs="Calibri"/>
                <w:color w:val="231F20"/>
                <w:spacing w:val="34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niepełnosprawnych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/>
              <w:ind w:left="17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a13</w:t>
            </w:r>
          </w:p>
        </w:tc>
      </w:tr>
      <w:tr w:rsidR="007A5CC8" w:rsidTr="00630154">
        <w:trPr>
          <w:trHeight w:hRule="exact" w:val="288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/>
              <w:ind w:left="1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Pomoc szkoleniowa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-1" w:right="13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szkolenia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specjalistyczne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353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a14.1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-1" w:right="11"/>
              <w:jc w:val="center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szkolenia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ogólne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353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a14.2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right="13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Pomoc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ratowanie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1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a15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-1" w:right="14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Pomoc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restrukturyzację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1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a16</w:t>
            </w:r>
          </w:p>
        </w:tc>
      </w:tr>
      <w:tr w:rsidR="007A5CC8" w:rsidTr="00630154">
        <w:trPr>
          <w:trHeight w:hRule="exact" w:val="58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9" w:lineRule="auto"/>
              <w:ind w:left="3131" w:right="426" w:hanging="2725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Pomoc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udzielana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naprawienie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szkód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wyrządzonych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przez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klęski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żywiołowe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lub inne</w:t>
            </w:r>
            <w:r>
              <w:rPr>
                <w:rFonts w:ascii="Calibri" w:hAnsi="Calibri" w:cs="Calibri"/>
                <w:b/>
                <w:bCs/>
                <w:color w:val="231F20"/>
                <w:spacing w:val="6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nadzwyczajne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zdarzenia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/>
              <w:ind w:left="1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a17</w:t>
            </w:r>
          </w:p>
        </w:tc>
      </w:tr>
      <w:tr w:rsidR="007A5CC8" w:rsidTr="00630154">
        <w:trPr>
          <w:trHeight w:hRule="exact" w:val="551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8" w:lineRule="auto"/>
              <w:ind w:left="2817" w:right="452" w:hanging="237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Pomoc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udzielana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zapobieżenie lub likwidację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poważnych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zakłóceń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w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gospodarce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o</w:t>
            </w:r>
            <w:r>
              <w:rPr>
                <w:rFonts w:ascii="Calibri" w:hAnsi="Calibri" w:cs="Calibri"/>
                <w:b/>
                <w:bCs/>
                <w:color w:val="231F20"/>
                <w:spacing w:val="83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charakterze ponadsektorowym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/>
              <w:ind w:left="1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a18</w:t>
            </w:r>
          </w:p>
        </w:tc>
      </w:tr>
      <w:tr w:rsidR="007A5CC8" w:rsidTr="00630154">
        <w:trPr>
          <w:trHeight w:hRule="exact" w:val="576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 w:line="258" w:lineRule="auto"/>
              <w:ind w:left="967" w:right="668" w:hanging="317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Pomoc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udzielana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wsparcie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krajowych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przedsiębiorców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działających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w ramach</w:t>
            </w:r>
            <w:r>
              <w:rPr>
                <w:rFonts w:ascii="Calibri" w:hAnsi="Calibri" w:cs="Calibri"/>
                <w:b/>
                <w:bCs/>
                <w:color w:val="231F20"/>
                <w:spacing w:val="5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przedsięwzięcia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gospodarczego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podejmowanego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w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interesie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europejskim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/>
              <w:ind w:left="1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a19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 w:line="255" w:lineRule="exact"/>
              <w:ind w:left="1190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Pomoc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wspieranie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kultury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zachowanie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dziedzictwa kulturowego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 w:line="255" w:lineRule="exact"/>
              <w:ind w:left="1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a20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 w:line="255" w:lineRule="exact"/>
              <w:ind w:left="1266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Pomoc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o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charakterze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socjalnym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dla indywidualnych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konsumentów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 w:line="255" w:lineRule="exact"/>
              <w:ind w:left="1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a21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205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Pomoc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w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formie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kapitału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podwyższonego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ryzyka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5" w:lineRule="exact"/>
              <w:ind w:left="17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a22</w:t>
            </w:r>
          </w:p>
        </w:tc>
      </w:tr>
      <w:tr w:rsidR="007A5CC8" w:rsidTr="00630154">
        <w:trPr>
          <w:trHeight w:hRule="exact" w:val="839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9" w:lineRule="auto"/>
              <w:ind w:left="104" w:right="121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Pomoc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przeznaczona na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ułatwianie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rozwoju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niektórych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działań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gospodarczych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lub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niektórych</w:t>
            </w:r>
            <w:r>
              <w:rPr>
                <w:rFonts w:ascii="Calibri" w:hAnsi="Calibri" w:cs="Calibri"/>
                <w:b/>
                <w:bCs/>
                <w:color w:val="231F20"/>
                <w:spacing w:val="4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regionów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gospodarczych, o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ile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nie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zmienia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warunków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wymiany handlowej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w zakresie</w:t>
            </w:r>
            <w:r>
              <w:rPr>
                <w:rFonts w:ascii="Calibri" w:hAnsi="Calibri" w:cs="Calibri"/>
                <w:b/>
                <w:bCs/>
                <w:color w:val="231F20"/>
                <w:spacing w:val="6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sprzecznym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z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rynkiem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wewnętrznym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/>
              <w:ind w:left="1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a23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left="958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Pomoc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rzecz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małych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przedsiębiorstw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nowo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utworzonych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przez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kobiety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 w:line="255" w:lineRule="exact"/>
              <w:ind w:left="17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a24</w:t>
            </w:r>
          </w:p>
        </w:tc>
      </w:tr>
      <w:tr w:rsidR="007A5CC8" w:rsidTr="00630154">
        <w:trPr>
          <w:trHeight w:hRule="exact" w:val="263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42" w:lineRule="exact"/>
              <w:ind w:left="3719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B.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REGIONALNA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5" w:lineRule="exact"/>
              <w:ind w:left="-1" w:right="13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inwestycyjna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5" w:lineRule="exact"/>
              <w:ind w:left="17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b1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 w:line="255" w:lineRule="exact"/>
              <w:ind w:left="-1" w:right="15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zatrudnienie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17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b2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 w:line="255" w:lineRule="exact"/>
              <w:ind w:left="1505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regionalna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inwestycyjna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na duże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projekty inwestycyjne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17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b3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 w:line="255" w:lineRule="exact"/>
              <w:ind w:left="-1" w:right="15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operacyjna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17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b4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1842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dla nowo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utworzonych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małych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przedsiębiorstw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 w:line="255" w:lineRule="exact"/>
              <w:ind w:left="17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b5</w:t>
            </w:r>
          </w:p>
        </w:tc>
      </w:tr>
      <w:tr w:rsidR="007A5CC8" w:rsidTr="00630154">
        <w:trPr>
          <w:trHeight w:hRule="exact" w:val="263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42" w:lineRule="exact"/>
              <w:ind w:left="3734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C.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INNE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PRZEZNACZENIE</w:t>
            </w:r>
          </w:p>
        </w:tc>
      </w:tr>
      <w:tr w:rsidR="007A5CC8" w:rsidTr="00630154">
        <w:trPr>
          <w:trHeight w:hRule="exact" w:val="551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/>
              <w:ind w:right="18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stanowiąca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rekompensatę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za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realizację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usług świadczonych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ogólnym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interesie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20" w:line="253" w:lineRule="exact"/>
              <w:ind w:right="11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gospodarczym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/>
              <w:ind w:left="21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c5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 w:line="255" w:lineRule="exact"/>
              <w:ind w:left="-1" w:right="51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color w:val="231F20"/>
                <w:sz w:val="21"/>
                <w:szCs w:val="21"/>
              </w:rPr>
              <w:t>de</w:t>
            </w:r>
            <w:r>
              <w:rPr>
                <w:rFonts w:ascii="Calibri" w:hAnsi="Calibri" w:cs="Calibri"/>
                <w:i/>
                <w:i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color w:val="231F20"/>
                <w:sz w:val="21"/>
                <w:szCs w:val="21"/>
              </w:rPr>
              <w:t>minimis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5" w:lineRule="exact"/>
              <w:ind w:left="20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e1</w:t>
            </w:r>
          </w:p>
        </w:tc>
      </w:tr>
      <w:tr w:rsidR="007A5CC8" w:rsidTr="00630154">
        <w:trPr>
          <w:trHeight w:hRule="exact" w:val="839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8" w:lineRule="auto"/>
              <w:ind w:left="269" w:right="286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color w:val="231F20"/>
                <w:sz w:val="21"/>
                <w:szCs w:val="21"/>
              </w:rPr>
              <w:t>de</w:t>
            </w:r>
            <w:r>
              <w:rPr>
                <w:rFonts w:ascii="Calibri" w:hAnsi="Calibri" w:cs="Calibri"/>
                <w:i/>
                <w:i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color w:val="231F20"/>
                <w:sz w:val="21"/>
                <w:szCs w:val="21"/>
              </w:rPr>
              <w:t>minimis</w:t>
            </w:r>
            <w:r>
              <w:rPr>
                <w:rFonts w:ascii="Calibri" w:hAnsi="Calibri" w:cs="Calibri"/>
                <w:i/>
                <w:iCs/>
                <w:color w:val="231F20"/>
                <w:spacing w:val="39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sektorze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transportu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drogowego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udzielana zgodnie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 rozporządzeniem</w:t>
            </w:r>
            <w:r>
              <w:rPr>
                <w:rFonts w:ascii="Calibri" w:hAnsi="Calibri" w:cs="Calibri"/>
                <w:color w:val="231F20"/>
                <w:spacing w:val="28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Komisji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nr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1998/2006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oraz pomoc </w:t>
            </w:r>
            <w:r>
              <w:rPr>
                <w:rFonts w:ascii="Calibri" w:hAnsi="Calibri" w:cs="Calibri"/>
                <w:i/>
                <w:iCs/>
                <w:color w:val="231F20"/>
                <w:sz w:val="21"/>
                <w:szCs w:val="21"/>
              </w:rPr>
              <w:t>de</w:t>
            </w:r>
            <w:r>
              <w:rPr>
                <w:rFonts w:ascii="Calibri" w:hAnsi="Calibri" w:cs="Calibri"/>
                <w:i/>
                <w:i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color w:val="231F20"/>
                <w:sz w:val="21"/>
                <w:szCs w:val="21"/>
              </w:rPr>
              <w:t>minimis</w:t>
            </w:r>
            <w:r>
              <w:rPr>
                <w:rFonts w:ascii="Calibri" w:hAnsi="Calibri" w:cs="Calibri"/>
                <w:i/>
                <w:iCs/>
                <w:color w:val="231F20"/>
                <w:spacing w:val="39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sektorze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transportu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drogowego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towarów</w:t>
            </w:r>
            <w:r>
              <w:rPr>
                <w:rFonts w:ascii="Calibri" w:hAnsi="Calibri" w:cs="Calibri"/>
                <w:color w:val="231F20"/>
                <w:spacing w:val="39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udzielana zgodnie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 rozporządzeniem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Komisji</w:t>
            </w:r>
            <w:r>
              <w:rPr>
                <w:rFonts w:ascii="Calibri" w:hAnsi="Calibri" w:cs="Calibri"/>
                <w:color w:val="231F20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nr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1407/2013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/>
              <w:ind w:left="17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e1t</w:t>
            </w:r>
          </w:p>
        </w:tc>
      </w:tr>
      <w:tr w:rsidR="007A5CC8" w:rsidTr="00630154">
        <w:trPr>
          <w:trHeight w:hRule="exact" w:val="551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8" w:lineRule="auto"/>
              <w:ind w:left="646" w:right="330" w:hanging="335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color w:val="231F20"/>
                <w:sz w:val="21"/>
                <w:szCs w:val="21"/>
              </w:rPr>
              <w:t>de</w:t>
            </w:r>
            <w:r>
              <w:rPr>
                <w:rFonts w:ascii="Calibri" w:hAnsi="Calibri" w:cs="Calibri"/>
                <w:i/>
                <w:i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color w:val="231F20"/>
                <w:sz w:val="21"/>
                <w:szCs w:val="21"/>
              </w:rPr>
              <w:t>minimis</w:t>
            </w:r>
            <w:r>
              <w:rPr>
                <w:rFonts w:ascii="Calibri" w:hAnsi="Calibri" w:cs="Calibri"/>
                <w:i/>
                <w:iCs/>
                <w:color w:val="231F20"/>
                <w:spacing w:val="39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stanowiąca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rekompensatę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za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realizację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usług świadczonych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ogólnym</w:t>
            </w:r>
            <w:r>
              <w:rPr>
                <w:rFonts w:ascii="Calibri" w:hAnsi="Calibri" w:cs="Calibri"/>
                <w:color w:val="231F20"/>
                <w:spacing w:val="39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interesie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gospodarczym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udzielana zgodnie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 rozporządzeniem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Komisji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nr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360/2012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/>
              <w:ind w:left="19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e1c</w:t>
            </w:r>
          </w:p>
        </w:tc>
      </w:tr>
      <w:tr w:rsidR="007A5CC8" w:rsidTr="00630154">
        <w:trPr>
          <w:trHeight w:hRule="exact" w:val="253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1" w:space="0" w:color="231F20"/>
              <w:bottom w:val="single" w:sz="14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24" w:lineRule="exact"/>
              <w:ind w:left="2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Strona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4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z 5</w:t>
            </w:r>
          </w:p>
        </w:tc>
      </w:tr>
    </w:tbl>
    <w:p w:rsidR="007A5CC8" w:rsidRDefault="007A5CC8" w:rsidP="007A5CC8">
      <w:pPr>
        <w:sectPr w:rsidR="007A5CC8">
          <w:pgSz w:w="11910" w:h="16840"/>
          <w:pgMar w:top="1160" w:right="900" w:bottom="280" w:left="900" w:header="970" w:footer="0" w:gutter="0"/>
          <w:cols w:space="708"/>
          <w:noEndnote/>
        </w:sectPr>
      </w:pPr>
    </w:p>
    <w:p w:rsidR="007A5CC8" w:rsidRDefault="008B498D" w:rsidP="007A5CC8">
      <w:pPr>
        <w:pStyle w:val="Tekstpodstawowy"/>
        <w:kinsoku w:val="0"/>
        <w:overflowPunct w:val="0"/>
        <w:spacing w:line="20" w:lineRule="atLeast"/>
        <w:ind w:left="112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noProof/>
          <w:sz w:val="2"/>
          <w:szCs w:val="2"/>
        </w:rPr>
        <w:lastRenderedPageBreak/>
        <mc:AlternateContent>
          <mc:Choice Requires="wpg">
            <w:drawing>
              <wp:inline distT="0" distB="0" distL="0" distR="0">
                <wp:extent cx="6273800" cy="12700"/>
                <wp:effectExtent l="9525" t="9525" r="3175" b="0"/>
                <wp:docPr id="3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3800" cy="12700"/>
                          <a:chOff x="0" y="0"/>
                          <a:chExt cx="9880" cy="20"/>
                        </a:xfrm>
                      </wpg:grpSpPr>
                      <wps:wsp>
                        <wps:cNvPr id="4" name="Freeform 29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9865" cy="20"/>
                          </a:xfrm>
                          <a:custGeom>
                            <a:avLst/>
                            <a:gdLst>
                              <a:gd name="T0" fmla="*/ 0 w 9865"/>
                              <a:gd name="T1" fmla="*/ 0 h 20"/>
                              <a:gd name="T2" fmla="*/ 9864 w 986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65" h="20">
                                <a:moveTo>
                                  <a:pt x="0" y="0"/>
                                </a:moveTo>
                                <a:lnTo>
                                  <a:pt x="9864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14549B" id="Group 28" o:spid="_x0000_s1026" style="width:494pt;height:1pt;mso-position-horizontal-relative:char;mso-position-vertical-relative:line" coordsize="98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">
                <v:shape id="Freeform 29" o:spid="_x0000_s1027" style="position:absolute;left:7;top:7;width:9865;height:20;visibility:visible;mso-wrap-style:square;v-text-anchor:top" coordsize="986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" path="m,l9864,e" filled="f" strokecolor="#231f20">
                  <v:path arrowok="t" o:connecttype="custom" o:connectlocs="0,0;9864,0" o:connectangles="0,0"/>
                </v:shape>
                <w10:anchorlock/>
              </v:group>
            </w:pict>
          </mc:Fallback>
        </mc:AlternateContent>
      </w:r>
    </w:p>
    <w:p w:rsidR="007A5CC8" w:rsidRDefault="007A5CC8" w:rsidP="007A5CC8">
      <w:pPr>
        <w:pStyle w:val="Tekstpodstawowy"/>
        <w:kinsoku w:val="0"/>
        <w:overflowPunct w:val="0"/>
        <w:spacing w:before="10"/>
        <w:ind w:left="0"/>
        <w:rPr>
          <w:rFonts w:ascii="Times New Roman" w:hAnsi="Times New Roman" w:cs="Times New Roman"/>
          <w:b/>
          <w:bCs/>
          <w:sz w:val="29"/>
          <w:szCs w:val="29"/>
        </w:rPr>
      </w:pPr>
    </w:p>
    <w:tbl>
      <w:tblPr>
        <w:tblW w:w="0" w:type="auto"/>
        <w:tblInd w:w="2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34"/>
        <w:gridCol w:w="1206"/>
      </w:tblGrid>
      <w:tr w:rsidR="007A5CC8" w:rsidTr="00630154">
        <w:trPr>
          <w:trHeight w:hRule="exact" w:val="360"/>
        </w:trPr>
        <w:tc>
          <w:tcPr>
            <w:tcW w:w="9640" w:type="dxa"/>
            <w:gridSpan w:val="2"/>
            <w:tcBorders>
              <w:top w:val="single" w:sz="14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9" w:lineRule="exact"/>
              <w:ind w:left="2444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D.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SEKTORACH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–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przeznaczenia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szczególne</w:t>
            </w:r>
          </w:p>
        </w:tc>
      </w:tr>
      <w:tr w:rsidR="007A5CC8" w:rsidTr="00630154">
        <w:trPr>
          <w:trHeight w:hRule="exact" w:val="348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/>
              <w:ind w:left="3024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SEKTOR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BUDOWNICTWA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OKRĘTOWEGO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2493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przedsięwzięcia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innowacyjne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5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d2.1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2310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związana z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kredytami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eksportowymi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5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d2.2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-1" w:right="12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rozwój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d2.3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 w:line="255" w:lineRule="exact"/>
              <w:ind w:left="1199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całkowite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zaprzestanie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prowadzenia działalności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przez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przedsiębiorcę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 w:line="255" w:lineRule="exact"/>
              <w:ind w:left="403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d2.4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5" w:lineRule="exact"/>
              <w:ind w:left="1179"/>
            </w:pP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częściowe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zaprzestanie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prowadzenia działalności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przez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przedsiębiorcę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5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d2.5</w:t>
            </w:r>
          </w:p>
        </w:tc>
      </w:tr>
      <w:tr w:rsidR="007A5CC8" w:rsidTr="00630154">
        <w:trPr>
          <w:trHeight w:hRule="exact" w:val="335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SEKTOR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GÓRNICTWA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WĘGLA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2274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pokrycie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kosztów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nadzwyczajnych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5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d3.1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5" w:lineRule="exact"/>
              <w:ind w:left="427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pokrycie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kosztów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produkcji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bieżącej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dla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jednostek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objętych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planem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likwidacji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5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d3.2</w:t>
            </w:r>
          </w:p>
        </w:tc>
      </w:tr>
      <w:tr w:rsidR="007A5CC8" w:rsidTr="00630154">
        <w:trPr>
          <w:trHeight w:hRule="exact" w:val="576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8" w:lineRule="auto"/>
              <w:ind w:left="3536" w:right="355" w:hanging="3196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pokrycie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kosztów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produkcji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bieżącej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dla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jednostek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objętych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planem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dostępu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</w:t>
            </w:r>
            <w:r>
              <w:rPr>
                <w:rFonts w:ascii="Calibri" w:hAnsi="Calibri" w:cs="Calibri"/>
                <w:color w:val="231F20"/>
                <w:spacing w:val="8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zasobów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węgla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d3.3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2743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inwestycje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początkowe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5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d3.4</w:t>
            </w:r>
          </w:p>
        </w:tc>
      </w:tr>
      <w:tr w:rsidR="007A5CC8" w:rsidTr="00630154">
        <w:trPr>
          <w:trHeight w:hRule="exact" w:val="323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SEKTOR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TRANSPORTU</w:t>
            </w:r>
          </w:p>
        </w:tc>
      </w:tr>
      <w:tr w:rsidR="007A5CC8" w:rsidTr="00630154">
        <w:trPr>
          <w:trHeight w:hRule="exact" w:val="312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/>
              <w:ind w:left="-1" w:right="1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ŻEGLUGA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MORSKA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 w:line="255" w:lineRule="exact"/>
              <w:ind w:right="12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inwestycyjna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 w:line="255" w:lineRule="exact"/>
              <w:ind w:left="403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d4.1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 w:line="255" w:lineRule="exact"/>
              <w:ind w:left="2585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poprawę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konkurencyjności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5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d4.2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2794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repatriację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marynarzy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5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d4.3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5" w:lineRule="exact"/>
              <w:ind w:left="2292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wsparcie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żeglugi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bliskiego zasięgu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5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d4.4</w:t>
            </w:r>
          </w:p>
        </w:tc>
      </w:tr>
      <w:tr w:rsidR="007A5CC8" w:rsidTr="00630154">
        <w:trPr>
          <w:trHeight w:hRule="exact" w:val="288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/>
              <w:ind w:left="2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LOTNICTWO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6" w:lineRule="exact"/>
              <w:ind w:left="2042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budowę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infrastruktury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portu lotniczego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d5.1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2756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usługi portu lotniczego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d5.2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1911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dla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przewoźników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na rozpoczęcie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działalności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d5.3</w:t>
            </w:r>
          </w:p>
        </w:tc>
      </w:tr>
      <w:tr w:rsidR="007A5CC8" w:rsidTr="00630154">
        <w:trPr>
          <w:trHeight w:hRule="exact" w:val="324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ind w:left="2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SEKTOR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KOLEJOWY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1728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regionalna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celu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zakupu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lub modernizacji taboru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d6.1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2725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celu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anulowania długów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d6.2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2725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koordynację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transportu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402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d6.3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2078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TRANSPORT MULTIMODALNY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I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INTERMODALNY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17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d7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56" w:lineRule="exact"/>
              <w:ind w:left="2370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INNA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SEKTORZE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TRANSPORTU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1" w:line="256" w:lineRule="exact"/>
              <w:ind w:left="17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t</w:t>
            </w:r>
          </w:p>
        </w:tc>
      </w:tr>
      <w:tr w:rsidR="007A5CC8" w:rsidTr="00630154">
        <w:trPr>
          <w:trHeight w:hRule="exact" w:val="853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/>
              <w:ind w:right="1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SEKTOR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ENERGETYKI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20" w:line="259" w:lineRule="auto"/>
              <w:ind w:left="485" w:right="499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na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pokrycie</w:t>
            </w:r>
            <w:r>
              <w:rPr>
                <w:rFonts w:ascii="Calibri" w:hAnsi="Calibri" w:cs="Calibri"/>
                <w:color w:val="231F20"/>
                <w:spacing w:val="38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kosztów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powstałych</w:t>
            </w:r>
            <w:r>
              <w:rPr>
                <w:rFonts w:ascii="Calibri" w:hAnsi="Calibri" w:cs="Calibri"/>
                <w:color w:val="231F20"/>
                <w:spacing w:val="4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wytwórców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w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związku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z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przedterminowym</w:t>
            </w:r>
            <w:r>
              <w:rPr>
                <w:rFonts w:ascii="Calibri" w:hAnsi="Calibri" w:cs="Calibri"/>
                <w:color w:val="231F20"/>
                <w:spacing w:val="7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rozwiązaniem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umów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długoterminowych</w:t>
            </w:r>
            <w:r>
              <w:rPr>
                <w:rFonts w:ascii="Calibri" w:hAnsi="Calibri" w:cs="Calibri"/>
                <w:color w:val="231F20"/>
                <w:spacing w:val="4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sprzedaży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mocy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i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energii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>elektrycznej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/>
              <w:ind w:left="1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d8</w:t>
            </w:r>
          </w:p>
        </w:tc>
      </w:tr>
      <w:tr w:rsidR="007A5CC8" w:rsidTr="00630154">
        <w:trPr>
          <w:trHeight w:hRule="exact" w:val="553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/>
              <w:ind w:right="11"/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SEKTOR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KINEMATOGRAFII</w:t>
            </w:r>
          </w:p>
          <w:p w:rsidR="007A5CC8" w:rsidRDefault="007A5CC8" w:rsidP="00630154">
            <w:pPr>
              <w:pStyle w:val="TableParagraph"/>
              <w:kinsoku w:val="0"/>
              <w:overflowPunct w:val="0"/>
              <w:spacing w:before="20" w:line="255" w:lineRule="exact"/>
              <w:ind w:right="18"/>
              <w:jc w:val="center"/>
            </w:pPr>
            <w:r>
              <w:rPr>
                <w:rFonts w:ascii="Calibri" w:hAnsi="Calibri" w:cs="Calibri"/>
                <w:color w:val="231F20"/>
                <w:sz w:val="21"/>
                <w:szCs w:val="21"/>
              </w:rPr>
              <w:t>pomoc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dotycząca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kinematografii i innych</w:t>
            </w:r>
            <w:r>
              <w:rPr>
                <w:rFonts w:ascii="Calibri" w:hAnsi="Calibri" w:cs="Calibri"/>
                <w:color w:val="231F20"/>
                <w:spacing w:val="-1"/>
                <w:sz w:val="21"/>
                <w:szCs w:val="21"/>
              </w:rPr>
              <w:t xml:space="preserve"> przedsięwzięć</w:t>
            </w:r>
            <w:r>
              <w:rPr>
                <w:rFonts w:ascii="Calibri" w:hAnsi="Calibri" w:cs="Calibri"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1"/>
                <w:szCs w:val="21"/>
              </w:rPr>
              <w:t>audiowizualnych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/>
              <w:ind w:left="1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d9</w:t>
            </w:r>
          </w:p>
        </w:tc>
      </w:tr>
      <w:tr w:rsidR="007A5CC8" w:rsidTr="00630154">
        <w:trPr>
          <w:trHeight w:hRule="exact" w:val="277"/>
        </w:trPr>
        <w:tc>
          <w:tcPr>
            <w:tcW w:w="8434" w:type="dxa"/>
            <w:tcBorders>
              <w:top w:val="single" w:sz="8" w:space="0" w:color="231F20"/>
              <w:left w:val="single" w:sz="21" w:space="0" w:color="231F20"/>
              <w:bottom w:val="single" w:sz="8" w:space="0" w:color="231F20"/>
              <w:right w:val="single" w:sz="8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 w:line="255" w:lineRule="exact"/>
              <w:ind w:right="11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SEKTOR</w:t>
            </w:r>
            <w:r>
              <w:rPr>
                <w:rFonts w:ascii="Calibri" w:hAnsi="Calibri" w:cs="Calibri"/>
                <w:b/>
                <w:bCs/>
                <w:color w:val="231F20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>TELEKOMUNIKACYJNY</w:t>
            </w:r>
          </w:p>
        </w:tc>
        <w:tc>
          <w:tcPr>
            <w:tcW w:w="120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21" w:space="0" w:color="231F20"/>
            </w:tcBorders>
          </w:tcPr>
          <w:p w:rsidR="007A5CC8" w:rsidRDefault="007A5CC8" w:rsidP="00630154">
            <w:pPr>
              <w:pStyle w:val="TableParagraph"/>
              <w:kinsoku w:val="0"/>
              <w:overflowPunct w:val="0"/>
              <w:spacing w:before="2" w:line="255" w:lineRule="exact"/>
              <w:ind w:left="18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d10</w:t>
            </w:r>
          </w:p>
        </w:tc>
      </w:tr>
      <w:tr w:rsidR="007A5CC8" w:rsidTr="00630154">
        <w:trPr>
          <w:trHeight w:hRule="exact" w:val="278"/>
        </w:trPr>
        <w:tc>
          <w:tcPr>
            <w:tcW w:w="9640" w:type="dxa"/>
            <w:gridSpan w:val="2"/>
            <w:tcBorders>
              <w:top w:val="single" w:sz="8" w:space="0" w:color="231F20"/>
              <w:left w:val="single" w:sz="21" w:space="0" w:color="231F20"/>
              <w:bottom w:val="single" w:sz="21" w:space="0" w:color="231F20"/>
              <w:right w:val="single" w:sz="21" w:space="0" w:color="231F20"/>
            </w:tcBorders>
            <w:shd w:val="clear" w:color="auto" w:fill="C7C9CB"/>
          </w:tcPr>
          <w:p w:rsidR="007A5CC8" w:rsidRDefault="007A5CC8" w:rsidP="00630154">
            <w:pPr>
              <w:pStyle w:val="TableParagraph"/>
              <w:kinsoku w:val="0"/>
              <w:overflowPunct w:val="0"/>
              <w:spacing w:line="241" w:lineRule="exact"/>
              <w:ind w:left="15"/>
              <w:jc w:val="center"/>
            </w:pP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Strona</w:t>
            </w:r>
            <w:r>
              <w:rPr>
                <w:rFonts w:ascii="Calibri" w:hAnsi="Calibri" w:cs="Calibri"/>
                <w:b/>
                <w:bCs/>
                <w:color w:val="231F20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5</w:t>
            </w:r>
            <w:r>
              <w:rPr>
                <w:rFonts w:ascii="Calibri" w:hAnsi="Calibri" w:cs="Calibri"/>
                <w:b/>
                <w:bCs/>
                <w:color w:val="231F20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231F20"/>
                <w:sz w:val="21"/>
                <w:szCs w:val="21"/>
              </w:rPr>
              <w:t>z 5</w:t>
            </w:r>
          </w:p>
        </w:tc>
      </w:tr>
    </w:tbl>
    <w:p w:rsidR="007A5CC8" w:rsidRDefault="007A5CC8" w:rsidP="007A5CC8">
      <w:pPr>
        <w:sectPr w:rsidR="007A5CC8">
          <w:pgSz w:w="11910" w:h="16840"/>
          <w:pgMar w:top="1160" w:right="900" w:bottom="280" w:left="900" w:header="970" w:footer="0" w:gutter="0"/>
          <w:cols w:space="708"/>
          <w:noEndnote/>
        </w:sectPr>
      </w:pPr>
    </w:p>
    <w:p w:rsidR="007A5CC8" w:rsidRDefault="008B498D" w:rsidP="007A5CC8">
      <w:pPr>
        <w:pStyle w:val="Tekstpodstawowy"/>
        <w:kinsoku w:val="0"/>
        <w:overflowPunct w:val="0"/>
        <w:spacing w:line="20" w:lineRule="atLeast"/>
        <w:ind w:left="112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273800" cy="12700"/>
                <wp:effectExtent l="9525" t="9525" r="3175" b="0"/>
                <wp:docPr id="1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3800" cy="12700"/>
                          <a:chOff x="0" y="0"/>
                          <a:chExt cx="9880" cy="20"/>
                        </a:xfrm>
                      </wpg:grpSpPr>
                      <wps:wsp>
                        <wps:cNvPr id="2" name="Freeform 27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9865" cy="20"/>
                          </a:xfrm>
                          <a:custGeom>
                            <a:avLst/>
                            <a:gdLst>
                              <a:gd name="T0" fmla="*/ 0 w 9865"/>
                              <a:gd name="T1" fmla="*/ 0 h 20"/>
                              <a:gd name="T2" fmla="*/ 9864 w 986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65" h="20">
                                <a:moveTo>
                                  <a:pt x="0" y="0"/>
                                </a:moveTo>
                                <a:lnTo>
                                  <a:pt x="9864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7443FC" id="Group 26" o:spid="_x0000_s1026" style="width:494pt;height:1pt;mso-position-horizontal-relative:char;mso-position-vertical-relative:line" coordsize="98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">
                <v:shape id="Freeform 27" o:spid="_x0000_s1027" style="position:absolute;left:7;top:7;width:9865;height:20;visibility:visible;mso-wrap-style:square;v-text-anchor:top" coordsize="986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" path="m,l9864,e" filled="f" strokecolor="#231f20">
                  <v:path arrowok="t" o:connecttype="custom" o:connectlocs="0,0;9864,0" o:connectangles="0,0"/>
                </v:shape>
                <w10:anchorlock/>
              </v:group>
            </w:pict>
          </mc:Fallback>
        </mc:AlternateContent>
      </w:r>
    </w:p>
    <w:p w:rsidR="007A5CC8" w:rsidRDefault="007A5CC8" w:rsidP="007A5CC8">
      <w:pPr>
        <w:pStyle w:val="Tekstpodstawowy"/>
        <w:kinsoku w:val="0"/>
        <w:overflowPunct w:val="0"/>
        <w:spacing w:before="7"/>
        <w:ind w:left="0"/>
        <w:rPr>
          <w:rFonts w:ascii="Times New Roman" w:hAnsi="Times New Roman" w:cs="Times New Roman"/>
          <w:b/>
          <w:bCs/>
          <w:sz w:val="13"/>
          <w:szCs w:val="13"/>
        </w:rPr>
      </w:pPr>
    </w:p>
    <w:p w:rsidR="007A5CC8" w:rsidRDefault="007A5CC8" w:rsidP="007A5CC8">
      <w:pPr>
        <w:pStyle w:val="Tekstpodstawowy"/>
        <w:kinsoku w:val="0"/>
        <w:overflowPunct w:val="0"/>
        <w:spacing w:before="9"/>
        <w:ind w:left="0"/>
        <w:rPr>
          <w:rFonts w:ascii="Times New Roman" w:hAnsi="Times New Roman" w:cs="Times New Roman"/>
          <w:b/>
          <w:bCs/>
          <w:color w:val="231F20"/>
          <w:sz w:val="18"/>
          <w:szCs w:val="18"/>
        </w:rPr>
      </w:pPr>
    </w:p>
    <w:p w:rsidR="00D11D6C" w:rsidRDefault="00D11D6C" w:rsidP="00D11D6C"/>
    <w:p w:rsidR="007551F9" w:rsidRDefault="007551F9" w:rsidP="007A5CC8">
      <w:pPr>
        <w:pStyle w:val="Tekstpodstawowy"/>
        <w:kinsoku w:val="0"/>
        <w:overflowPunct w:val="0"/>
        <w:spacing w:before="9"/>
        <w:ind w:left="0"/>
        <w:rPr>
          <w:rFonts w:ascii="Times New Roman" w:hAnsi="Times New Roman" w:cs="Times New Roman"/>
          <w:b/>
          <w:bCs/>
          <w:color w:val="231F20"/>
          <w:sz w:val="18"/>
          <w:szCs w:val="18"/>
        </w:rPr>
      </w:pPr>
    </w:p>
    <w:sectPr w:rsidR="007551F9" w:rsidSect="003D7B0E">
      <w:type w:val="continuous"/>
      <w:pgSz w:w="11910" w:h="16840"/>
      <w:pgMar w:top="780" w:right="900" w:bottom="280" w:left="900" w:header="708" w:footer="708" w:gutter="0"/>
      <w:cols w:space="708" w:equalWidth="0">
        <w:col w:w="9406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lowerLetter"/>
      <w:lvlText w:val="%1)"/>
      <w:lvlJc w:val="left"/>
      <w:pPr>
        <w:ind w:left="971" w:hanging="397"/>
      </w:pPr>
      <w:rPr>
        <w:rFonts w:ascii="Times New Roman" w:hAnsi="Times New Roman" w:cs="Times New Roman"/>
        <w:b w:val="0"/>
        <w:bCs w:val="0"/>
        <w:color w:val="231F20"/>
        <w:sz w:val="20"/>
        <w:szCs w:val="20"/>
      </w:rPr>
    </w:lvl>
    <w:lvl w:ilvl="1">
      <w:start w:val="1"/>
      <w:numFmt w:val="lowerLetter"/>
      <w:lvlText w:val="%2)"/>
      <w:lvlJc w:val="left"/>
      <w:pPr>
        <w:ind w:left="2048" w:hanging="397"/>
      </w:pPr>
      <w:rPr>
        <w:rFonts w:ascii="Times New Roman" w:hAnsi="Times New Roman" w:cs="Times New Roman"/>
        <w:b w:val="0"/>
        <w:bCs w:val="0"/>
        <w:color w:val="231F20"/>
        <w:sz w:val="20"/>
        <w:szCs w:val="20"/>
      </w:rPr>
    </w:lvl>
    <w:lvl w:ilvl="2">
      <w:numFmt w:val="bullet"/>
      <w:lvlText w:val="•"/>
      <w:lvlJc w:val="left"/>
      <w:pPr>
        <w:ind w:left="1651" w:hanging="397"/>
      </w:pPr>
    </w:lvl>
    <w:lvl w:ilvl="3">
      <w:numFmt w:val="bullet"/>
      <w:lvlText w:val="•"/>
      <w:lvlJc w:val="left"/>
      <w:pPr>
        <w:ind w:left="2048" w:hanging="397"/>
      </w:pPr>
    </w:lvl>
    <w:lvl w:ilvl="4">
      <w:numFmt w:val="bullet"/>
      <w:lvlText w:val="•"/>
      <w:lvlJc w:val="left"/>
      <w:pPr>
        <w:ind w:left="3199" w:hanging="397"/>
      </w:pPr>
    </w:lvl>
    <w:lvl w:ilvl="5">
      <w:numFmt w:val="bullet"/>
      <w:lvlText w:val="•"/>
      <w:lvlJc w:val="left"/>
      <w:pPr>
        <w:ind w:left="4350" w:hanging="397"/>
      </w:pPr>
    </w:lvl>
    <w:lvl w:ilvl="6">
      <w:numFmt w:val="bullet"/>
      <w:lvlText w:val="•"/>
      <w:lvlJc w:val="left"/>
      <w:pPr>
        <w:ind w:left="5501" w:hanging="397"/>
      </w:pPr>
    </w:lvl>
    <w:lvl w:ilvl="7">
      <w:numFmt w:val="bullet"/>
      <w:lvlText w:val="•"/>
      <w:lvlJc w:val="left"/>
      <w:pPr>
        <w:ind w:left="6652" w:hanging="397"/>
      </w:pPr>
    </w:lvl>
    <w:lvl w:ilvl="8">
      <w:numFmt w:val="bullet"/>
      <w:lvlText w:val="•"/>
      <w:lvlJc w:val="left"/>
      <w:pPr>
        <w:ind w:left="7803" w:hanging="397"/>
      </w:pPr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)"/>
      <w:lvlJc w:val="left"/>
      <w:pPr>
        <w:ind w:left="1424" w:hanging="454"/>
      </w:pPr>
      <w:rPr>
        <w:rFonts w:ascii="Times New Roman" w:hAnsi="Times New Roman" w:cs="Times New Roman"/>
        <w:b w:val="0"/>
        <w:bCs w:val="0"/>
        <w:color w:val="231F20"/>
        <w:sz w:val="20"/>
        <w:szCs w:val="20"/>
      </w:rPr>
    </w:lvl>
    <w:lvl w:ilvl="1">
      <w:numFmt w:val="bullet"/>
      <w:lvlText w:val="•"/>
      <w:lvlJc w:val="left"/>
      <w:pPr>
        <w:ind w:left="2292" w:hanging="454"/>
      </w:pPr>
    </w:lvl>
    <w:lvl w:ilvl="2">
      <w:numFmt w:val="bullet"/>
      <w:lvlText w:val="•"/>
      <w:lvlJc w:val="left"/>
      <w:pPr>
        <w:ind w:left="3160" w:hanging="454"/>
      </w:pPr>
    </w:lvl>
    <w:lvl w:ilvl="3">
      <w:numFmt w:val="bullet"/>
      <w:lvlText w:val="•"/>
      <w:lvlJc w:val="left"/>
      <w:pPr>
        <w:ind w:left="4028" w:hanging="454"/>
      </w:pPr>
    </w:lvl>
    <w:lvl w:ilvl="4">
      <w:numFmt w:val="bullet"/>
      <w:lvlText w:val="•"/>
      <w:lvlJc w:val="left"/>
      <w:pPr>
        <w:ind w:left="4896" w:hanging="454"/>
      </w:pPr>
    </w:lvl>
    <w:lvl w:ilvl="5">
      <w:numFmt w:val="bullet"/>
      <w:lvlText w:val="•"/>
      <w:lvlJc w:val="left"/>
      <w:pPr>
        <w:ind w:left="5765" w:hanging="454"/>
      </w:pPr>
    </w:lvl>
    <w:lvl w:ilvl="6">
      <w:numFmt w:val="bullet"/>
      <w:lvlText w:val="•"/>
      <w:lvlJc w:val="left"/>
      <w:pPr>
        <w:ind w:left="6633" w:hanging="454"/>
      </w:pPr>
    </w:lvl>
    <w:lvl w:ilvl="7">
      <w:numFmt w:val="bullet"/>
      <w:lvlText w:val="•"/>
      <w:lvlJc w:val="left"/>
      <w:pPr>
        <w:ind w:left="7501" w:hanging="454"/>
      </w:pPr>
    </w:lvl>
    <w:lvl w:ilvl="8">
      <w:numFmt w:val="bullet"/>
      <w:lvlText w:val="•"/>
      <w:lvlJc w:val="left"/>
      <w:pPr>
        <w:ind w:left="8369" w:hanging="454"/>
      </w:pPr>
    </w:lvl>
  </w:abstractNum>
  <w:abstractNum w:abstractNumId="2" w15:restartNumberingAfterBreak="0">
    <w:nsid w:val="00000404"/>
    <w:multiLevelType w:val="multilevel"/>
    <w:tmpl w:val="00000887"/>
    <w:lvl w:ilvl="0">
      <w:start w:val="1"/>
      <w:numFmt w:val="decimal"/>
      <w:lvlText w:val="%1)"/>
      <w:lvlJc w:val="left"/>
      <w:pPr>
        <w:ind w:left="1424" w:hanging="454"/>
      </w:pPr>
      <w:rPr>
        <w:rFonts w:ascii="Times New Roman" w:hAnsi="Times New Roman" w:cs="Times New Roman"/>
        <w:b w:val="0"/>
        <w:bCs w:val="0"/>
        <w:color w:val="231F20"/>
        <w:sz w:val="20"/>
        <w:szCs w:val="20"/>
      </w:rPr>
    </w:lvl>
    <w:lvl w:ilvl="1">
      <w:numFmt w:val="bullet"/>
      <w:lvlText w:val="•"/>
      <w:lvlJc w:val="left"/>
      <w:pPr>
        <w:ind w:left="2292" w:hanging="454"/>
      </w:pPr>
    </w:lvl>
    <w:lvl w:ilvl="2">
      <w:numFmt w:val="bullet"/>
      <w:lvlText w:val="•"/>
      <w:lvlJc w:val="left"/>
      <w:pPr>
        <w:ind w:left="3160" w:hanging="454"/>
      </w:pPr>
    </w:lvl>
    <w:lvl w:ilvl="3">
      <w:numFmt w:val="bullet"/>
      <w:lvlText w:val="•"/>
      <w:lvlJc w:val="left"/>
      <w:pPr>
        <w:ind w:left="4028" w:hanging="454"/>
      </w:pPr>
    </w:lvl>
    <w:lvl w:ilvl="4">
      <w:numFmt w:val="bullet"/>
      <w:lvlText w:val="•"/>
      <w:lvlJc w:val="left"/>
      <w:pPr>
        <w:ind w:left="4897" w:hanging="454"/>
      </w:pPr>
    </w:lvl>
    <w:lvl w:ilvl="5">
      <w:numFmt w:val="bullet"/>
      <w:lvlText w:val="•"/>
      <w:lvlJc w:val="left"/>
      <w:pPr>
        <w:ind w:left="5765" w:hanging="454"/>
      </w:pPr>
    </w:lvl>
    <w:lvl w:ilvl="6">
      <w:numFmt w:val="bullet"/>
      <w:lvlText w:val="•"/>
      <w:lvlJc w:val="left"/>
      <w:pPr>
        <w:ind w:left="6633" w:hanging="454"/>
      </w:pPr>
    </w:lvl>
    <w:lvl w:ilvl="7">
      <w:numFmt w:val="bullet"/>
      <w:lvlText w:val="•"/>
      <w:lvlJc w:val="left"/>
      <w:pPr>
        <w:ind w:left="7501" w:hanging="454"/>
      </w:pPr>
    </w:lvl>
    <w:lvl w:ilvl="8">
      <w:numFmt w:val="bullet"/>
      <w:lvlText w:val="•"/>
      <w:lvlJc w:val="left"/>
      <w:pPr>
        <w:ind w:left="8369" w:hanging="454"/>
      </w:pPr>
    </w:lvl>
  </w:abstractNum>
  <w:abstractNum w:abstractNumId="3" w15:restartNumberingAfterBreak="0">
    <w:nsid w:val="00000405"/>
    <w:multiLevelType w:val="multilevel"/>
    <w:tmpl w:val="00000888"/>
    <w:lvl w:ilvl="0">
      <w:start w:val="2"/>
      <w:numFmt w:val="decimal"/>
      <w:lvlText w:val="%1)"/>
      <w:lvlJc w:val="left"/>
      <w:pPr>
        <w:ind w:left="573" w:hanging="454"/>
      </w:pPr>
      <w:rPr>
        <w:rFonts w:ascii="Times New Roman" w:hAnsi="Times New Roman" w:cs="Times New Roman"/>
        <w:b w:val="0"/>
        <w:bCs w:val="0"/>
        <w:color w:val="231F20"/>
        <w:sz w:val="20"/>
        <w:szCs w:val="20"/>
      </w:rPr>
    </w:lvl>
    <w:lvl w:ilvl="1">
      <w:numFmt w:val="bullet"/>
      <w:lvlText w:val="•"/>
      <w:lvlJc w:val="left"/>
      <w:pPr>
        <w:ind w:left="1527" w:hanging="454"/>
      </w:pPr>
    </w:lvl>
    <w:lvl w:ilvl="2">
      <w:numFmt w:val="bullet"/>
      <w:lvlText w:val="•"/>
      <w:lvlJc w:val="left"/>
      <w:pPr>
        <w:ind w:left="2480" w:hanging="454"/>
      </w:pPr>
    </w:lvl>
    <w:lvl w:ilvl="3">
      <w:numFmt w:val="bullet"/>
      <w:lvlText w:val="•"/>
      <w:lvlJc w:val="left"/>
      <w:pPr>
        <w:ind w:left="3433" w:hanging="454"/>
      </w:pPr>
    </w:lvl>
    <w:lvl w:ilvl="4">
      <w:numFmt w:val="bullet"/>
      <w:lvlText w:val="•"/>
      <w:lvlJc w:val="left"/>
      <w:pPr>
        <w:ind w:left="4386" w:hanging="454"/>
      </w:pPr>
    </w:lvl>
    <w:lvl w:ilvl="5">
      <w:numFmt w:val="bullet"/>
      <w:lvlText w:val="•"/>
      <w:lvlJc w:val="left"/>
      <w:pPr>
        <w:ind w:left="5339" w:hanging="454"/>
      </w:pPr>
    </w:lvl>
    <w:lvl w:ilvl="6">
      <w:numFmt w:val="bullet"/>
      <w:lvlText w:val="•"/>
      <w:lvlJc w:val="left"/>
      <w:pPr>
        <w:ind w:left="6292" w:hanging="454"/>
      </w:pPr>
    </w:lvl>
    <w:lvl w:ilvl="7">
      <w:numFmt w:val="bullet"/>
      <w:lvlText w:val="•"/>
      <w:lvlJc w:val="left"/>
      <w:pPr>
        <w:ind w:left="7246" w:hanging="454"/>
      </w:pPr>
    </w:lvl>
    <w:lvl w:ilvl="8">
      <w:numFmt w:val="bullet"/>
      <w:lvlText w:val="•"/>
      <w:lvlJc w:val="left"/>
      <w:pPr>
        <w:ind w:left="8199" w:hanging="454"/>
      </w:pPr>
    </w:lvl>
  </w:abstractNum>
  <w:abstractNum w:abstractNumId="4" w15:restartNumberingAfterBreak="0">
    <w:nsid w:val="00000406"/>
    <w:multiLevelType w:val="multilevel"/>
    <w:tmpl w:val="00000889"/>
    <w:lvl w:ilvl="0">
      <w:start w:val="1"/>
      <w:numFmt w:val="decimal"/>
      <w:lvlText w:val="%1)"/>
      <w:lvlJc w:val="left"/>
      <w:pPr>
        <w:ind w:left="175" w:hanging="177"/>
      </w:pPr>
      <w:rPr>
        <w:rFonts w:ascii="Calibri" w:hAnsi="Calibri" w:cs="Calibri"/>
        <w:b w:val="0"/>
        <w:bCs w:val="0"/>
        <w:color w:val="231F20"/>
        <w:sz w:val="14"/>
        <w:szCs w:val="14"/>
      </w:rPr>
    </w:lvl>
    <w:lvl w:ilvl="1">
      <w:numFmt w:val="bullet"/>
      <w:lvlText w:val="•"/>
      <w:lvlJc w:val="left"/>
      <w:pPr>
        <w:ind w:left="1116" w:hanging="177"/>
      </w:pPr>
    </w:lvl>
    <w:lvl w:ilvl="2">
      <w:numFmt w:val="bullet"/>
      <w:lvlText w:val="•"/>
      <w:lvlJc w:val="left"/>
      <w:pPr>
        <w:ind w:left="2057" w:hanging="177"/>
      </w:pPr>
    </w:lvl>
    <w:lvl w:ilvl="3">
      <w:numFmt w:val="bullet"/>
      <w:lvlText w:val="•"/>
      <w:lvlJc w:val="left"/>
      <w:pPr>
        <w:ind w:left="2998" w:hanging="177"/>
      </w:pPr>
    </w:lvl>
    <w:lvl w:ilvl="4">
      <w:numFmt w:val="bullet"/>
      <w:lvlText w:val="•"/>
      <w:lvlJc w:val="left"/>
      <w:pPr>
        <w:ind w:left="3940" w:hanging="177"/>
      </w:pPr>
    </w:lvl>
    <w:lvl w:ilvl="5">
      <w:numFmt w:val="bullet"/>
      <w:lvlText w:val="•"/>
      <w:lvlJc w:val="left"/>
      <w:pPr>
        <w:ind w:left="4881" w:hanging="177"/>
      </w:pPr>
    </w:lvl>
    <w:lvl w:ilvl="6">
      <w:numFmt w:val="bullet"/>
      <w:lvlText w:val="•"/>
      <w:lvlJc w:val="left"/>
      <w:pPr>
        <w:ind w:left="5822" w:hanging="177"/>
      </w:pPr>
    </w:lvl>
    <w:lvl w:ilvl="7">
      <w:numFmt w:val="bullet"/>
      <w:lvlText w:val="•"/>
      <w:lvlJc w:val="left"/>
      <w:pPr>
        <w:ind w:left="6763" w:hanging="177"/>
      </w:pPr>
    </w:lvl>
    <w:lvl w:ilvl="8">
      <w:numFmt w:val="bullet"/>
      <w:lvlText w:val="•"/>
      <w:lvlJc w:val="left"/>
      <w:pPr>
        <w:ind w:left="7704" w:hanging="177"/>
      </w:pPr>
    </w:lvl>
  </w:abstractNum>
  <w:abstractNum w:abstractNumId="5" w15:restartNumberingAfterBreak="0">
    <w:nsid w:val="00000407"/>
    <w:multiLevelType w:val="multilevel"/>
    <w:tmpl w:val="0000088A"/>
    <w:lvl w:ilvl="0">
      <w:start w:val="4"/>
      <w:numFmt w:val="decimal"/>
      <w:lvlText w:val="%1)"/>
      <w:lvlJc w:val="left"/>
      <w:pPr>
        <w:ind w:hanging="146"/>
      </w:pPr>
      <w:rPr>
        <w:rFonts w:ascii="Calibri" w:hAnsi="Calibri" w:cs="Calibri"/>
        <w:b w:val="0"/>
        <w:bCs w:val="0"/>
        <w:color w:val="231F20"/>
        <w:sz w:val="14"/>
        <w:szCs w:val="14"/>
      </w:rPr>
    </w:lvl>
    <w:lvl w:ilvl="1">
      <w:numFmt w:val="bullet"/>
      <w:lvlText w:val="•"/>
      <w:lvlJc w:val="left"/>
      <w:pPr>
        <w:ind w:left="957" w:hanging="146"/>
      </w:pPr>
    </w:lvl>
    <w:lvl w:ilvl="2">
      <w:numFmt w:val="bullet"/>
      <w:lvlText w:val="•"/>
      <w:lvlJc w:val="left"/>
      <w:pPr>
        <w:ind w:left="1916" w:hanging="146"/>
      </w:pPr>
    </w:lvl>
    <w:lvl w:ilvl="3">
      <w:numFmt w:val="bullet"/>
      <w:lvlText w:val="•"/>
      <w:lvlJc w:val="left"/>
      <w:pPr>
        <w:ind w:left="2875" w:hanging="146"/>
      </w:pPr>
    </w:lvl>
    <w:lvl w:ilvl="4">
      <w:numFmt w:val="bullet"/>
      <w:lvlText w:val="•"/>
      <w:lvlJc w:val="left"/>
      <w:pPr>
        <w:ind w:left="3834" w:hanging="146"/>
      </w:pPr>
    </w:lvl>
    <w:lvl w:ilvl="5">
      <w:numFmt w:val="bullet"/>
      <w:lvlText w:val="•"/>
      <w:lvlJc w:val="left"/>
      <w:pPr>
        <w:ind w:left="4793" w:hanging="146"/>
      </w:pPr>
    </w:lvl>
    <w:lvl w:ilvl="6">
      <w:numFmt w:val="bullet"/>
      <w:lvlText w:val="•"/>
      <w:lvlJc w:val="left"/>
      <w:pPr>
        <w:ind w:left="5751" w:hanging="146"/>
      </w:pPr>
    </w:lvl>
    <w:lvl w:ilvl="7">
      <w:numFmt w:val="bullet"/>
      <w:lvlText w:val="•"/>
      <w:lvlJc w:val="left"/>
      <w:pPr>
        <w:ind w:left="6710" w:hanging="146"/>
      </w:pPr>
    </w:lvl>
    <w:lvl w:ilvl="8">
      <w:numFmt w:val="bullet"/>
      <w:lvlText w:val="•"/>
      <w:lvlJc w:val="left"/>
      <w:pPr>
        <w:ind w:left="7669" w:hanging="146"/>
      </w:pPr>
    </w:lvl>
  </w:abstractNum>
  <w:abstractNum w:abstractNumId="6" w15:restartNumberingAfterBreak="0">
    <w:nsid w:val="00000408"/>
    <w:multiLevelType w:val="multilevel"/>
    <w:tmpl w:val="0000088B"/>
    <w:lvl w:ilvl="0">
      <w:start w:val="1"/>
      <w:numFmt w:val="lowerLetter"/>
      <w:lvlText w:val="%1)"/>
      <w:lvlJc w:val="left"/>
      <w:pPr>
        <w:ind w:left="7" w:hanging="382"/>
      </w:pPr>
      <w:rPr>
        <w:rFonts w:ascii="Calibri" w:hAnsi="Calibri" w:cs="Calibri"/>
        <w:b w:val="0"/>
        <w:bCs w:val="0"/>
        <w:color w:val="231F20"/>
        <w:spacing w:val="1"/>
        <w:sz w:val="21"/>
        <w:szCs w:val="21"/>
      </w:rPr>
    </w:lvl>
    <w:lvl w:ilvl="1">
      <w:numFmt w:val="bullet"/>
      <w:lvlText w:val="•"/>
      <w:lvlJc w:val="left"/>
      <w:pPr>
        <w:ind w:left="965" w:hanging="382"/>
      </w:pPr>
    </w:lvl>
    <w:lvl w:ilvl="2">
      <w:numFmt w:val="bullet"/>
      <w:lvlText w:val="•"/>
      <w:lvlJc w:val="left"/>
      <w:pPr>
        <w:ind w:left="1923" w:hanging="382"/>
      </w:pPr>
    </w:lvl>
    <w:lvl w:ilvl="3">
      <w:numFmt w:val="bullet"/>
      <w:lvlText w:val="•"/>
      <w:lvlJc w:val="left"/>
      <w:pPr>
        <w:ind w:left="2881" w:hanging="382"/>
      </w:pPr>
    </w:lvl>
    <w:lvl w:ilvl="4">
      <w:numFmt w:val="bullet"/>
      <w:lvlText w:val="•"/>
      <w:lvlJc w:val="left"/>
      <w:pPr>
        <w:ind w:left="3839" w:hanging="382"/>
      </w:pPr>
    </w:lvl>
    <w:lvl w:ilvl="5">
      <w:numFmt w:val="bullet"/>
      <w:lvlText w:val="•"/>
      <w:lvlJc w:val="left"/>
      <w:pPr>
        <w:ind w:left="4797" w:hanging="382"/>
      </w:pPr>
    </w:lvl>
    <w:lvl w:ilvl="6">
      <w:numFmt w:val="bullet"/>
      <w:lvlText w:val="•"/>
      <w:lvlJc w:val="left"/>
      <w:pPr>
        <w:ind w:left="5755" w:hanging="382"/>
      </w:pPr>
    </w:lvl>
    <w:lvl w:ilvl="7">
      <w:numFmt w:val="bullet"/>
      <w:lvlText w:val="•"/>
      <w:lvlJc w:val="left"/>
      <w:pPr>
        <w:ind w:left="6713" w:hanging="382"/>
      </w:pPr>
    </w:lvl>
    <w:lvl w:ilvl="8">
      <w:numFmt w:val="bullet"/>
      <w:lvlText w:val="•"/>
      <w:lvlJc w:val="left"/>
      <w:pPr>
        <w:ind w:left="7671" w:hanging="382"/>
      </w:pPr>
    </w:lvl>
  </w:abstractNum>
  <w:abstractNum w:abstractNumId="7" w15:restartNumberingAfterBreak="0">
    <w:nsid w:val="00000409"/>
    <w:multiLevelType w:val="multilevel"/>
    <w:tmpl w:val="0000088C"/>
    <w:lvl w:ilvl="0">
      <w:start w:val="1"/>
      <w:numFmt w:val="decimal"/>
      <w:lvlText w:val="%1)"/>
      <w:lvlJc w:val="left"/>
      <w:pPr>
        <w:ind w:hanging="177"/>
      </w:pPr>
      <w:rPr>
        <w:rFonts w:ascii="Calibri" w:hAnsi="Calibri" w:cs="Calibri"/>
        <w:b w:val="0"/>
        <w:bCs w:val="0"/>
        <w:color w:val="231F20"/>
        <w:sz w:val="14"/>
        <w:szCs w:val="14"/>
      </w:rPr>
    </w:lvl>
    <w:lvl w:ilvl="1">
      <w:numFmt w:val="bullet"/>
      <w:lvlText w:val="•"/>
      <w:lvlJc w:val="left"/>
      <w:pPr>
        <w:ind w:left="957" w:hanging="177"/>
      </w:pPr>
    </w:lvl>
    <w:lvl w:ilvl="2">
      <w:numFmt w:val="bullet"/>
      <w:lvlText w:val="•"/>
      <w:lvlJc w:val="left"/>
      <w:pPr>
        <w:ind w:left="1916" w:hanging="177"/>
      </w:pPr>
    </w:lvl>
    <w:lvl w:ilvl="3">
      <w:numFmt w:val="bullet"/>
      <w:lvlText w:val="•"/>
      <w:lvlJc w:val="left"/>
      <w:pPr>
        <w:ind w:left="2875" w:hanging="177"/>
      </w:pPr>
    </w:lvl>
    <w:lvl w:ilvl="4">
      <w:numFmt w:val="bullet"/>
      <w:lvlText w:val="•"/>
      <w:lvlJc w:val="left"/>
      <w:pPr>
        <w:ind w:left="3834" w:hanging="177"/>
      </w:pPr>
    </w:lvl>
    <w:lvl w:ilvl="5">
      <w:numFmt w:val="bullet"/>
      <w:lvlText w:val="•"/>
      <w:lvlJc w:val="left"/>
      <w:pPr>
        <w:ind w:left="4793" w:hanging="177"/>
      </w:pPr>
    </w:lvl>
    <w:lvl w:ilvl="6">
      <w:numFmt w:val="bullet"/>
      <w:lvlText w:val="•"/>
      <w:lvlJc w:val="left"/>
      <w:pPr>
        <w:ind w:left="5751" w:hanging="177"/>
      </w:pPr>
    </w:lvl>
    <w:lvl w:ilvl="7">
      <w:numFmt w:val="bullet"/>
      <w:lvlText w:val="•"/>
      <w:lvlJc w:val="left"/>
      <w:pPr>
        <w:ind w:left="6710" w:hanging="177"/>
      </w:pPr>
    </w:lvl>
    <w:lvl w:ilvl="8">
      <w:numFmt w:val="bullet"/>
      <w:lvlText w:val="•"/>
      <w:lvlJc w:val="left"/>
      <w:pPr>
        <w:ind w:left="7669" w:hanging="177"/>
      </w:pPr>
    </w:lvl>
  </w:abstractNum>
  <w:abstractNum w:abstractNumId="8" w15:restartNumberingAfterBreak="0">
    <w:nsid w:val="0000040A"/>
    <w:multiLevelType w:val="multilevel"/>
    <w:tmpl w:val="0000088D"/>
    <w:lvl w:ilvl="0">
      <w:start w:val="4"/>
      <w:numFmt w:val="decimal"/>
      <w:lvlText w:val="%1)"/>
      <w:lvlJc w:val="left"/>
      <w:pPr>
        <w:ind w:hanging="146"/>
      </w:pPr>
      <w:rPr>
        <w:rFonts w:ascii="Calibri" w:hAnsi="Calibri" w:cs="Calibri"/>
        <w:b w:val="0"/>
        <w:bCs w:val="0"/>
        <w:color w:val="231F20"/>
        <w:sz w:val="14"/>
        <w:szCs w:val="14"/>
      </w:rPr>
    </w:lvl>
    <w:lvl w:ilvl="1">
      <w:start w:val="1"/>
      <w:numFmt w:val="lowerLetter"/>
      <w:lvlText w:val="%2)"/>
      <w:lvlJc w:val="left"/>
      <w:pPr>
        <w:ind w:left="300" w:hanging="163"/>
      </w:pPr>
      <w:rPr>
        <w:rFonts w:ascii="Calibri" w:hAnsi="Calibri" w:cs="Calibri"/>
        <w:b w:val="0"/>
        <w:bCs w:val="0"/>
        <w:color w:val="231F20"/>
        <w:spacing w:val="-1"/>
        <w:sz w:val="14"/>
        <w:szCs w:val="14"/>
      </w:rPr>
    </w:lvl>
    <w:lvl w:ilvl="2">
      <w:numFmt w:val="bullet"/>
      <w:lvlText w:val="•"/>
      <w:lvlJc w:val="left"/>
      <w:pPr>
        <w:ind w:left="1332" w:hanging="163"/>
      </w:pPr>
    </w:lvl>
    <w:lvl w:ilvl="3">
      <w:numFmt w:val="bullet"/>
      <w:lvlText w:val="•"/>
      <w:lvlJc w:val="left"/>
      <w:pPr>
        <w:ind w:left="2364" w:hanging="163"/>
      </w:pPr>
    </w:lvl>
    <w:lvl w:ilvl="4">
      <w:numFmt w:val="bullet"/>
      <w:lvlText w:val="•"/>
      <w:lvlJc w:val="left"/>
      <w:pPr>
        <w:ind w:left="3395" w:hanging="163"/>
      </w:pPr>
    </w:lvl>
    <w:lvl w:ilvl="5">
      <w:numFmt w:val="bullet"/>
      <w:lvlText w:val="•"/>
      <w:lvlJc w:val="left"/>
      <w:pPr>
        <w:ind w:left="4427" w:hanging="163"/>
      </w:pPr>
    </w:lvl>
    <w:lvl w:ilvl="6">
      <w:numFmt w:val="bullet"/>
      <w:lvlText w:val="•"/>
      <w:lvlJc w:val="left"/>
      <w:pPr>
        <w:ind w:left="5459" w:hanging="163"/>
      </w:pPr>
    </w:lvl>
    <w:lvl w:ilvl="7">
      <w:numFmt w:val="bullet"/>
      <w:lvlText w:val="•"/>
      <w:lvlJc w:val="left"/>
      <w:pPr>
        <w:ind w:left="6491" w:hanging="163"/>
      </w:pPr>
    </w:lvl>
    <w:lvl w:ilvl="8">
      <w:numFmt w:val="bullet"/>
      <w:lvlText w:val="•"/>
      <w:lvlJc w:val="left"/>
      <w:pPr>
        <w:ind w:left="7523" w:hanging="163"/>
      </w:pPr>
    </w:lvl>
  </w:abstractNum>
  <w:abstractNum w:abstractNumId="9" w15:restartNumberingAfterBreak="0">
    <w:nsid w:val="0000040B"/>
    <w:multiLevelType w:val="multilevel"/>
    <w:tmpl w:val="0000088E"/>
    <w:lvl w:ilvl="0">
      <w:start w:val="1"/>
      <w:numFmt w:val="lowerLetter"/>
      <w:lvlText w:val="%1)"/>
      <w:lvlJc w:val="left"/>
      <w:pPr>
        <w:ind w:left="7" w:hanging="382"/>
      </w:pPr>
      <w:rPr>
        <w:rFonts w:ascii="Calibri" w:hAnsi="Calibri" w:cs="Calibri"/>
        <w:b w:val="0"/>
        <w:bCs w:val="0"/>
        <w:color w:val="231F20"/>
        <w:spacing w:val="1"/>
        <w:sz w:val="21"/>
        <w:szCs w:val="21"/>
      </w:rPr>
    </w:lvl>
    <w:lvl w:ilvl="1">
      <w:numFmt w:val="bullet"/>
      <w:lvlText w:val="•"/>
      <w:lvlJc w:val="left"/>
      <w:pPr>
        <w:ind w:left="965" w:hanging="382"/>
      </w:pPr>
    </w:lvl>
    <w:lvl w:ilvl="2">
      <w:numFmt w:val="bullet"/>
      <w:lvlText w:val="•"/>
      <w:lvlJc w:val="left"/>
      <w:pPr>
        <w:ind w:left="1923" w:hanging="382"/>
      </w:pPr>
    </w:lvl>
    <w:lvl w:ilvl="3">
      <w:numFmt w:val="bullet"/>
      <w:lvlText w:val="•"/>
      <w:lvlJc w:val="left"/>
      <w:pPr>
        <w:ind w:left="2881" w:hanging="382"/>
      </w:pPr>
    </w:lvl>
    <w:lvl w:ilvl="4">
      <w:numFmt w:val="bullet"/>
      <w:lvlText w:val="•"/>
      <w:lvlJc w:val="left"/>
      <w:pPr>
        <w:ind w:left="3839" w:hanging="382"/>
      </w:pPr>
    </w:lvl>
    <w:lvl w:ilvl="5">
      <w:numFmt w:val="bullet"/>
      <w:lvlText w:val="•"/>
      <w:lvlJc w:val="left"/>
      <w:pPr>
        <w:ind w:left="4797" w:hanging="382"/>
      </w:pPr>
    </w:lvl>
    <w:lvl w:ilvl="6">
      <w:numFmt w:val="bullet"/>
      <w:lvlText w:val="•"/>
      <w:lvlJc w:val="left"/>
      <w:pPr>
        <w:ind w:left="5755" w:hanging="382"/>
      </w:pPr>
    </w:lvl>
    <w:lvl w:ilvl="7">
      <w:numFmt w:val="bullet"/>
      <w:lvlText w:val="•"/>
      <w:lvlJc w:val="left"/>
      <w:pPr>
        <w:ind w:left="6713" w:hanging="382"/>
      </w:pPr>
    </w:lvl>
    <w:lvl w:ilvl="8">
      <w:numFmt w:val="bullet"/>
      <w:lvlText w:val="•"/>
      <w:lvlJc w:val="left"/>
      <w:pPr>
        <w:ind w:left="7671" w:hanging="382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CC8"/>
    <w:rsid w:val="00322B86"/>
    <w:rsid w:val="00324035"/>
    <w:rsid w:val="003D7B0E"/>
    <w:rsid w:val="00694B48"/>
    <w:rsid w:val="007551F9"/>
    <w:rsid w:val="007A5CC8"/>
    <w:rsid w:val="008B498D"/>
    <w:rsid w:val="00C61FB9"/>
    <w:rsid w:val="00D1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E6D0D"/>
  <w15:docId w15:val="{76EE768B-EC73-4747-88A9-6C190A05C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uiPriority w:val="1"/>
    <w:qFormat/>
    <w:rsid w:val="007A5C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7A5CC8"/>
    <w:pPr>
      <w:ind w:left="-1"/>
    </w:pPr>
    <w:rPr>
      <w:rFonts w:ascii="Calibri" w:hAnsi="Calibri" w:cs="Calibri"/>
      <w:sz w:val="14"/>
      <w:szCs w:val="1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A5CC8"/>
    <w:rPr>
      <w:rFonts w:ascii="Calibri" w:eastAsiaTheme="minorEastAsia" w:hAnsi="Calibri" w:cs="Calibri"/>
      <w:sz w:val="14"/>
      <w:szCs w:val="14"/>
      <w:lang w:eastAsia="pl-PL"/>
    </w:rPr>
  </w:style>
  <w:style w:type="paragraph" w:customStyle="1" w:styleId="Nagwek11">
    <w:name w:val="Nagłówek 11"/>
    <w:basedOn w:val="Normalny"/>
    <w:uiPriority w:val="1"/>
    <w:qFormat/>
    <w:rsid w:val="007A5CC8"/>
    <w:pPr>
      <w:spacing w:before="40"/>
      <w:ind w:left="7"/>
      <w:outlineLvl w:val="0"/>
    </w:pPr>
    <w:rPr>
      <w:rFonts w:ascii="Calibri" w:hAnsi="Calibri" w:cs="Calibri"/>
      <w:sz w:val="21"/>
      <w:szCs w:val="21"/>
    </w:rPr>
  </w:style>
  <w:style w:type="paragraph" w:customStyle="1" w:styleId="Nagwek21">
    <w:name w:val="Nagłówek 21"/>
    <w:basedOn w:val="Normalny"/>
    <w:uiPriority w:val="1"/>
    <w:qFormat/>
    <w:rsid w:val="007A5CC8"/>
    <w:pPr>
      <w:outlineLvl w:val="1"/>
    </w:pPr>
    <w:rPr>
      <w:i/>
      <w:iCs/>
      <w:sz w:val="20"/>
      <w:szCs w:val="20"/>
    </w:rPr>
  </w:style>
  <w:style w:type="paragraph" w:customStyle="1" w:styleId="Nagwek31">
    <w:name w:val="Nagłówek 31"/>
    <w:basedOn w:val="Normalny"/>
    <w:uiPriority w:val="1"/>
    <w:qFormat/>
    <w:rsid w:val="007A5CC8"/>
    <w:pPr>
      <w:spacing w:before="76"/>
      <w:outlineLvl w:val="2"/>
    </w:pPr>
    <w:rPr>
      <w:b/>
      <w:bCs/>
      <w:sz w:val="18"/>
      <w:szCs w:val="18"/>
    </w:rPr>
  </w:style>
  <w:style w:type="paragraph" w:customStyle="1" w:styleId="Nagwek41">
    <w:name w:val="Nagłówek 41"/>
    <w:basedOn w:val="Normalny"/>
    <w:uiPriority w:val="1"/>
    <w:qFormat/>
    <w:rsid w:val="007A5CC8"/>
    <w:pPr>
      <w:ind w:left="20"/>
      <w:outlineLvl w:val="3"/>
    </w:pPr>
    <w:rPr>
      <w:rFonts w:ascii="Calibri" w:hAnsi="Calibri" w:cs="Calibri"/>
      <w:b/>
      <w:bCs/>
      <w:sz w:val="17"/>
      <w:szCs w:val="17"/>
    </w:rPr>
  </w:style>
  <w:style w:type="paragraph" w:styleId="Akapitzlist">
    <w:name w:val="List Paragraph"/>
    <w:basedOn w:val="Normalny"/>
    <w:uiPriority w:val="1"/>
    <w:qFormat/>
    <w:rsid w:val="007A5CC8"/>
  </w:style>
  <w:style w:type="paragraph" w:customStyle="1" w:styleId="TableParagraph">
    <w:name w:val="Table Paragraph"/>
    <w:basedOn w:val="Normalny"/>
    <w:uiPriority w:val="1"/>
    <w:qFormat/>
    <w:rsid w:val="007A5CC8"/>
  </w:style>
  <w:style w:type="paragraph" w:styleId="Tekstdymka">
    <w:name w:val="Balloon Text"/>
    <w:basedOn w:val="Normalny"/>
    <w:link w:val="TekstdymkaZnak"/>
    <w:uiPriority w:val="99"/>
    <w:semiHidden/>
    <w:unhideWhenUsed/>
    <w:rsid w:val="007A5C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CC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7A5C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A5CC8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A5C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A5CC8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11D6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11D6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okik.gov.pl/sporzadzanie_sprawozdan_z_wykorzystaniem_aplikacji_shrimp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3758</Words>
  <Characters>22548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mkomorowska</dc:creator>
  <cp:lastModifiedBy>Monika Kędzierska</cp:lastModifiedBy>
  <cp:revision>3</cp:revision>
  <cp:lastPrinted>2015-01-14T07:51:00Z</cp:lastPrinted>
  <dcterms:created xsi:type="dcterms:W3CDTF">2016-02-16T11:31:00Z</dcterms:created>
  <dcterms:modified xsi:type="dcterms:W3CDTF">2017-02-07T08:54:00Z</dcterms:modified>
</cp:coreProperties>
</file>